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32822" w14:textId="77777777" w:rsidR="001A30C2" w:rsidRPr="00ED2443" w:rsidRDefault="001A30C2" w:rsidP="00613F2C">
      <w:pPr>
        <w:spacing w:after="120" w:line="23" w:lineRule="atLeast"/>
        <w:jc w:val="right"/>
        <w:rPr>
          <w:rFonts w:ascii="Verdana" w:hAnsi="Verdana"/>
          <w:sz w:val="22"/>
        </w:rPr>
      </w:pPr>
      <w:r w:rsidRPr="00ED2443">
        <w:rPr>
          <w:rFonts w:ascii="Verdana" w:hAnsi="Verdana" w:cs="Verdana"/>
          <w:sz w:val="16"/>
        </w:rPr>
        <w:t>Załącznik nr 1 do Regulaminu</w:t>
      </w:r>
      <w:r w:rsidRPr="00ED2443">
        <w:rPr>
          <w:rFonts w:ascii="Verdana" w:hAnsi="Verdana" w:cs="Verdana"/>
          <w:sz w:val="16"/>
        </w:rPr>
        <w:br/>
        <w:t>naboru zgłoszeń</w:t>
      </w:r>
    </w:p>
    <w:p w14:paraId="2B77826F" w14:textId="77777777" w:rsidR="001A30C2" w:rsidRPr="00ED2443" w:rsidRDefault="001A30C2" w:rsidP="00613F2C">
      <w:pPr>
        <w:spacing w:line="23" w:lineRule="atLeast"/>
        <w:jc w:val="right"/>
        <w:rPr>
          <w:rFonts w:ascii="Verdana" w:hAnsi="Verdana" w:cs="Verdana"/>
          <w:sz w:val="18"/>
          <w:szCs w:val="22"/>
        </w:rPr>
      </w:pPr>
    </w:p>
    <w:p w14:paraId="22D3AD40" w14:textId="77777777" w:rsidR="001A30C2" w:rsidRPr="00ED2443" w:rsidRDefault="001A30C2" w:rsidP="00613F2C">
      <w:pPr>
        <w:spacing w:line="23" w:lineRule="atLeast"/>
        <w:jc w:val="right"/>
        <w:rPr>
          <w:rFonts w:ascii="Verdana" w:hAnsi="Verdana" w:cs="Verdana"/>
          <w:sz w:val="18"/>
          <w:szCs w:val="22"/>
        </w:rPr>
      </w:pPr>
    </w:p>
    <w:p w14:paraId="2DAA2A52" w14:textId="77777777" w:rsidR="001A30C2" w:rsidRPr="00ED2443" w:rsidRDefault="001A30C2" w:rsidP="00613F2C">
      <w:pPr>
        <w:spacing w:line="23" w:lineRule="atLeast"/>
        <w:jc w:val="right"/>
        <w:rPr>
          <w:rFonts w:ascii="Verdana" w:hAnsi="Verdana" w:cs="Verdana"/>
          <w:sz w:val="18"/>
          <w:szCs w:val="22"/>
        </w:rPr>
      </w:pPr>
    </w:p>
    <w:p w14:paraId="74265CDC" w14:textId="77777777" w:rsidR="001A30C2" w:rsidRPr="00ED2443" w:rsidRDefault="001A30C2" w:rsidP="00613F2C">
      <w:pPr>
        <w:spacing w:line="23" w:lineRule="atLeast"/>
        <w:jc w:val="right"/>
        <w:rPr>
          <w:rFonts w:ascii="Verdana" w:hAnsi="Verdana" w:cs="Verdana"/>
          <w:sz w:val="18"/>
          <w:szCs w:val="22"/>
        </w:rPr>
      </w:pPr>
    </w:p>
    <w:p w14:paraId="7EC5524A" w14:textId="77777777" w:rsidR="001A30C2" w:rsidRPr="00ED2443" w:rsidRDefault="001A30C2" w:rsidP="00613F2C">
      <w:pPr>
        <w:spacing w:line="23" w:lineRule="atLeast"/>
        <w:jc w:val="right"/>
        <w:rPr>
          <w:rFonts w:ascii="Verdana" w:hAnsi="Verdana" w:cs="Verdana"/>
          <w:sz w:val="18"/>
          <w:szCs w:val="22"/>
        </w:rPr>
      </w:pPr>
    </w:p>
    <w:p w14:paraId="72F2D026" w14:textId="77777777" w:rsidR="001A30C2" w:rsidRPr="00ED2443" w:rsidRDefault="001A30C2" w:rsidP="00613F2C">
      <w:pPr>
        <w:spacing w:line="23" w:lineRule="atLeast"/>
        <w:jc w:val="right"/>
        <w:rPr>
          <w:rFonts w:ascii="Verdana" w:hAnsi="Verdana"/>
        </w:rPr>
      </w:pPr>
      <w:r w:rsidRPr="00ED2443">
        <w:rPr>
          <w:rFonts w:ascii="Verdana" w:eastAsia="Verdana" w:hAnsi="Verdana" w:cs="Verdana"/>
          <w:sz w:val="18"/>
          <w:szCs w:val="22"/>
        </w:rPr>
        <w:t>…</w:t>
      </w:r>
      <w:r w:rsidRPr="00ED2443">
        <w:rPr>
          <w:rFonts w:ascii="Verdana" w:hAnsi="Verdana" w:cs="Verdana"/>
          <w:sz w:val="12"/>
          <w:szCs w:val="22"/>
        </w:rPr>
        <w:t>.</w:t>
      </w:r>
      <w:r w:rsidRPr="00ED2443">
        <w:rPr>
          <w:rFonts w:ascii="Verdana" w:hAnsi="Verdana" w:cs="Verdana"/>
          <w:sz w:val="18"/>
          <w:szCs w:val="22"/>
        </w:rPr>
        <w:t>…………………</w:t>
      </w:r>
      <w:r w:rsidRPr="00ED2443">
        <w:rPr>
          <w:rFonts w:ascii="Verdana" w:hAnsi="Verdana" w:cs="Verdana"/>
          <w:sz w:val="12"/>
          <w:szCs w:val="22"/>
        </w:rPr>
        <w:t>.</w:t>
      </w:r>
      <w:r w:rsidRPr="00ED2443">
        <w:rPr>
          <w:rFonts w:ascii="Verdana" w:hAnsi="Verdana" w:cs="Verdana"/>
          <w:sz w:val="18"/>
          <w:szCs w:val="22"/>
        </w:rPr>
        <w:t>………………</w:t>
      </w:r>
      <w:r w:rsidRPr="00ED2443">
        <w:rPr>
          <w:rFonts w:ascii="Verdana" w:hAnsi="Verdana" w:cs="Verdana"/>
          <w:sz w:val="12"/>
          <w:szCs w:val="22"/>
        </w:rPr>
        <w:t>..</w:t>
      </w:r>
    </w:p>
    <w:p w14:paraId="682837F7" w14:textId="77777777" w:rsidR="001A30C2" w:rsidRPr="00ED2443" w:rsidRDefault="001A30C2" w:rsidP="00613F2C">
      <w:pPr>
        <w:spacing w:line="23" w:lineRule="atLeast"/>
        <w:jc w:val="right"/>
        <w:rPr>
          <w:rFonts w:ascii="Verdana" w:hAnsi="Verdana"/>
        </w:rPr>
      </w:pPr>
      <w:r w:rsidRPr="00ED2443">
        <w:rPr>
          <w:rFonts w:ascii="Verdana" w:hAnsi="Verdana" w:cs="Verdana"/>
          <w:i/>
          <w:sz w:val="16"/>
          <w:szCs w:val="22"/>
        </w:rPr>
        <w:t>miejscowość i data</w:t>
      </w:r>
    </w:p>
    <w:p w14:paraId="69F7E9CD" w14:textId="77777777" w:rsidR="001A30C2" w:rsidRPr="00ED2443" w:rsidRDefault="001A30C2" w:rsidP="00613F2C">
      <w:pPr>
        <w:spacing w:line="23" w:lineRule="atLeast"/>
        <w:jc w:val="center"/>
        <w:rPr>
          <w:rFonts w:ascii="Verdana" w:hAnsi="Verdana" w:cs="Verdana"/>
          <w:b/>
          <w:sz w:val="22"/>
          <w:szCs w:val="28"/>
        </w:rPr>
      </w:pPr>
      <w:r w:rsidRPr="00ED2443">
        <w:rPr>
          <w:rFonts w:ascii="Verdana" w:hAnsi="Verdana" w:cs="Verdana"/>
          <w:b/>
          <w:sz w:val="22"/>
          <w:szCs w:val="28"/>
        </w:rPr>
        <w:t xml:space="preserve">DEKLARACJA UCZESTNICTWA  </w:t>
      </w:r>
    </w:p>
    <w:p w14:paraId="66D14CF7" w14:textId="77777777" w:rsidR="001A30C2" w:rsidRPr="00ED2443" w:rsidRDefault="001A30C2" w:rsidP="00613F2C">
      <w:pPr>
        <w:spacing w:line="23" w:lineRule="atLeast"/>
        <w:jc w:val="center"/>
        <w:rPr>
          <w:rFonts w:ascii="Verdana" w:hAnsi="Verdana" w:cs="Verdana"/>
          <w:b/>
          <w:sz w:val="22"/>
          <w:szCs w:val="28"/>
        </w:rPr>
      </w:pPr>
    </w:p>
    <w:p w14:paraId="0682845D" w14:textId="5CCB0D28" w:rsidR="001A30C2" w:rsidRPr="00ED2443" w:rsidRDefault="001A30C2" w:rsidP="00613F2C">
      <w:pPr>
        <w:spacing w:line="23" w:lineRule="atLeast"/>
        <w:jc w:val="center"/>
        <w:rPr>
          <w:rFonts w:ascii="Verdana" w:hAnsi="Verdana" w:cs="Verdana"/>
        </w:rPr>
      </w:pPr>
      <w:r w:rsidRPr="00ED2443">
        <w:rPr>
          <w:rFonts w:ascii="Verdana" w:hAnsi="Verdana" w:cs="Verdana"/>
        </w:rPr>
        <w:t>dla zadania pn.: „Montaż instalacji OZE na terenie Gminy Brąszewice”</w:t>
      </w:r>
    </w:p>
    <w:p w14:paraId="581C9516" w14:textId="77777777" w:rsidR="001A30C2" w:rsidRPr="00ED2443" w:rsidRDefault="001A30C2" w:rsidP="00613F2C">
      <w:pPr>
        <w:spacing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</w:rPr>
        <w:t>realizowanego w ramach projektu pn.</w:t>
      </w:r>
    </w:p>
    <w:p w14:paraId="5B905AC3" w14:textId="77777777" w:rsidR="001A30C2" w:rsidRPr="00ED2443" w:rsidRDefault="001A30C2" w:rsidP="00613F2C">
      <w:pPr>
        <w:spacing w:line="23" w:lineRule="atLeast"/>
        <w:jc w:val="center"/>
        <w:rPr>
          <w:rFonts w:ascii="Verdana" w:hAnsi="Verdana" w:cs="Verdana"/>
          <w:b/>
          <w:color w:val="5B9BD5"/>
          <w:sz w:val="22"/>
          <w:szCs w:val="28"/>
        </w:rPr>
      </w:pPr>
    </w:p>
    <w:p w14:paraId="4BF6C8A6" w14:textId="77777777" w:rsidR="001A30C2" w:rsidRPr="00ED2443" w:rsidRDefault="001A30C2" w:rsidP="00613F2C">
      <w:pPr>
        <w:widowControl/>
        <w:autoSpaceDE/>
        <w:spacing w:after="200" w:line="23" w:lineRule="atLeast"/>
        <w:jc w:val="center"/>
        <w:rPr>
          <w:rFonts w:ascii="Verdana" w:hAnsi="Verdana"/>
        </w:rPr>
      </w:pPr>
      <w:r w:rsidRPr="00ED2443">
        <w:rPr>
          <w:rFonts w:ascii="Verdana" w:eastAsia="Verdana" w:hAnsi="Verdana" w:cs="Verdana"/>
          <w:b/>
          <w:sz w:val="22"/>
          <w:szCs w:val="24"/>
          <w:lang w:eastAsia="en-US"/>
        </w:rPr>
        <w:t xml:space="preserve"> „</w:t>
      </w:r>
      <w:r w:rsidRPr="00ED2443">
        <w:rPr>
          <w:rFonts w:ascii="Verdana" w:eastAsia="Calibri" w:hAnsi="Verdana" w:cs="Verdana"/>
          <w:b/>
          <w:sz w:val="22"/>
          <w:szCs w:val="24"/>
          <w:lang w:eastAsia="en-US"/>
        </w:rPr>
        <w:t>Poprawa jakości powietrza poprzez zwiększenie udziału OZE</w:t>
      </w:r>
      <w:r w:rsidRPr="00ED2443">
        <w:rPr>
          <w:rFonts w:ascii="Verdana" w:eastAsia="Calibri" w:hAnsi="Verdana" w:cs="Verdana"/>
          <w:b/>
          <w:sz w:val="22"/>
          <w:szCs w:val="24"/>
          <w:lang w:eastAsia="en-US"/>
        </w:rPr>
        <w:br/>
        <w:t>w wytwarzaniu energii na terenie Gminy Brąszewice ”</w:t>
      </w:r>
    </w:p>
    <w:p w14:paraId="557C7207" w14:textId="74C48DEC" w:rsidR="001A30C2" w:rsidRPr="00ED2443" w:rsidRDefault="001A30C2" w:rsidP="00613F2C">
      <w:pPr>
        <w:spacing w:line="23" w:lineRule="atLeast"/>
        <w:rPr>
          <w:rFonts w:ascii="Verdana" w:hAnsi="Verdana"/>
        </w:rPr>
      </w:pPr>
      <w:r w:rsidRPr="00ED2443">
        <w:rPr>
          <w:rFonts w:ascii="Verdana" w:hAnsi="Verdana" w:cs="Verdana"/>
          <w:sz w:val="22"/>
          <w:szCs w:val="28"/>
        </w:rPr>
        <w:tab/>
      </w:r>
    </w:p>
    <w:p w14:paraId="26425F12" w14:textId="5E53AB0F" w:rsidR="0037326B" w:rsidRPr="00ED2443" w:rsidRDefault="0037326B" w:rsidP="00613F2C">
      <w:pPr>
        <w:spacing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Ja, niżej podpisany/a</w:t>
      </w:r>
      <w:r w:rsidRPr="00ED2443">
        <w:rPr>
          <w:rStyle w:val="Znakiprzypiswdolnych"/>
          <w:rFonts w:ascii="Verdana" w:hAnsi="Verdana" w:cs="Verdana"/>
          <w:sz w:val="18"/>
          <w:szCs w:val="22"/>
        </w:rPr>
        <w:footnoteReference w:id="1"/>
      </w:r>
      <w:r w:rsidRPr="00ED2443">
        <w:rPr>
          <w:rFonts w:ascii="Verdana" w:hAnsi="Verdana" w:cs="Verdana"/>
          <w:sz w:val="18"/>
          <w:szCs w:val="22"/>
        </w:rPr>
        <w:t xml:space="preserve"> </w:t>
      </w:r>
      <w:r w:rsidRPr="00ED2443">
        <w:rPr>
          <w:rFonts w:ascii="Verdana" w:hAnsi="Verdana" w:cs="Verdana"/>
          <w:sz w:val="16"/>
          <w:szCs w:val="22"/>
        </w:rPr>
        <w:t>…</w:t>
      </w:r>
      <w:r w:rsidRPr="00ED2443">
        <w:rPr>
          <w:rFonts w:ascii="Verdana" w:hAnsi="Verdana" w:cs="Verdana"/>
          <w:sz w:val="16"/>
          <w:szCs w:val="18"/>
        </w:rPr>
        <w:t>………………………………………………………………………………………………………………………………….</w:t>
      </w:r>
    </w:p>
    <w:p w14:paraId="5B45FEE4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(imię i nazwisko)</w:t>
      </w:r>
    </w:p>
    <w:p w14:paraId="27506A5D" w14:textId="71BAB39D" w:rsidR="0037326B" w:rsidRPr="00ED2443" w:rsidRDefault="0037326B" w:rsidP="00613F2C">
      <w:pPr>
        <w:spacing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zamieszkały/a w …………………………………………………………………………………………………………………………………</w:t>
      </w:r>
    </w:p>
    <w:p w14:paraId="530D3D16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(miejscowość, kod, ulica, nr domu)</w:t>
      </w:r>
    </w:p>
    <w:p w14:paraId="3DED63E3" w14:textId="3E16064C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legitymujący/a się dowodem osobistym seria i numer ……………………………………………………………………</w:t>
      </w:r>
    </w:p>
    <w:p w14:paraId="571DCEB6" w14:textId="2BAB2C1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wydanym przez ……………………………………………………………………………,  PESEL ………………………………………</w:t>
      </w:r>
    </w:p>
    <w:p w14:paraId="2D8FEE64" w14:textId="4172405E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  <w:lang w:val="es-ES_tradnl"/>
        </w:rPr>
      </w:pPr>
      <w:r w:rsidRPr="00ED2443">
        <w:rPr>
          <w:rFonts w:ascii="Verdana" w:hAnsi="Verdana" w:cs="Verdana"/>
          <w:sz w:val="18"/>
          <w:szCs w:val="22"/>
          <w:lang w:val="es-ES_tradnl"/>
        </w:rPr>
        <w:t>nr telefonu ………………………………………</w:t>
      </w:r>
      <w:r w:rsidRPr="00ED2443">
        <w:rPr>
          <w:rFonts w:ascii="Verdana" w:hAnsi="Verdana" w:cs="Verdana"/>
          <w:sz w:val="12"/>
          <w:szCs w:val="22"/>
          <w:lang w:val="es-ES_tradnl"/>
        </w:rPr>
        <w:t>.</w:t>
      </w:r>
      <w:r w:rsidRPr="00ED2443">
        <w:rPr>
          <w:rFonts w:ascii="Verdana" w:hAnsi="Verdana" w:cs="Verdana"/>
          <w:sz w:val="18"/>
          <w:szCs w:val="22"/>
          <w:lang w:val="es-ES_tradnl"/>
        </w:rPr>
        <w:t>, adres e-mail …………………………………………………………</w:t>
      </w:r>
    </w:p>
    <w:p w14:paraId="05B936BE" w14:textId="77777777" w:rsidR="0037326B" w:rsidRPr="00ED2443" w:rsidRDefault="0037326B" w:rsidP="00613F2C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sz w:val="18"/>
          <w:szCs w:val="22"/>
          <w:lang w:val="es-ES_tradnl"/>
        </w:rPr>
      </w:pPr>
    </w:p>
    <w:p w14:paraId="62D854FE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Ja, niżej podpisany/a</w:t>
      </w:r>
      <w:r w:rsidRPr="00ED2443">
        <w:rPr>
          <w:rStyle w:val="Znakiprzypiswdolnych"/>
          <w:rFonts w:ascii="Verdana" w:hAnsi="Verdana" w:cs="Verdana"/>
          <w:sz w:val="18"/>
          <w:szCs w:val="22"/>
        </w:rPr>
        <w:footnoteReference w:id="2"/>
      </w:r>
      <w:r w:rsidRPr="00ED2443">
        <w:rPr>
          <w:rFonts w:ascii="Verdana" w:hAnsi="Verdana" w:cs="Verdana"/>
          <w:sz w:val="18"/>
          <w:szCs w:val="22"/>
        </w:rPr>
        <w:t xml:space="preserve"> </w:t>
      </w:r>
      <w:r w:rsidRPr="00ED2443">
        <w:rPr>
          <w:rFonts w:ascii="Verdana" w:hAnsi="Verdana" w:cs="Verdana"/>
          <w:sz w:val="16"/>
          <w:szCs w:val="22"/>
        </w:rPr>
        <w:t>…</w:t>
      </w:r>
      <w:r w:rsidRPr="00ED2443">
        <w:rPr>
          <w:rFonts w:ascii="Verdana" w:hAnsi="Verdana" w:cs="Verdana"/>
          <w:sz w:val="16"/>
          <w:szCs w:val="18"/>
        </w:rPr>
        <w:t>………………………………………………………………………………………………………………………………….</w:t>
      </w:r>
    </w:p>
    <w:p w14:paraId="20417E60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(imię i nazwisko)</w:t>
      </w:r>
    </w:p>
    <w:p w14:paraId="0B99E426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zamieszkały/a w …………………………………………………………………………………………………………………………………</w:t>
      </w:r>
    </w:p>
    <w:p w14:paraId="29D22CEB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(miejscowość, kod, ulica, nr domu)</w:t>
      </w:r>
    </w:p>
    <w:p w14:paraId="7F12062A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legitymujący/a się dowodem osobistym seria i numer ……………………………………………………………………</w:t>
      </w:r>
    </w:p>
    <w:p w14:paraId="71836E71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wydanym przez ……………………………………………………………………………,  PESEL ………………………………………</w:t>
      </w:r>
    </w:p>
    <w:p w14:paraId="1DA181EE" w14:textId="5A30E88C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  <w:lang w:val="es-ES_tradnl"/>
        </w:rPr>
      </w:pPr>
      <w:r w:rsidRPr="00ED2443">
        <w:rPr>
          <w:rFonts w:ascii="Verdana" w:hAnsi="Verdana" w:cs="Verdana"/>
          <w:sz w:val="18"/>
          <w:szCs w:val="22"/>
          <w:lang w:val="es-ES_tradnl"/>
        </w:rPr>
        <w:t>nr telefonu ………………………………………</w:t>
      </w:r>
      <w:r w:rsidRPr="00ED2443">
        <w:rPr>
          <w:rFonts w:ascii="Verdana" w:hAnsi="Verdana" w:cs="Verdana"/>
          <w:sz w:val="12"/>
          <w:szCs w:val="22"/>
          <w:lang w:val="es-ES_tradnl"/>
        </w:rPr>
        <w:t>.</w:t>
      </w:r>
      <w:r w:rsidRPr="00ED2443">
        <w:rPr>
          <w:rFonts w:ascii="Verdana" w:hAnsi="Verdana" w:cs="Verdana"/>
          <w:sz w:val="18"/>
          <w:szCs w:val="22"/>
          <w:lang w:val="es-ES_tradnl"/>
        </w:rPr>
        <w:t>, adres e-mail …………………………………………………………</w:t>
      </w:r>
    </w:p>
    <w:p w14:paraId="5802394A" w14:textId="77777777" w:rsidR="0037326B" w:rsidRPr="00ED2443" w:rsidRDefault="0037326B" w:rsidP="00613F2C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sz w:val="18"/>
          <w:szCs w:val="22"/>
          <w:lang w:val="es-ES_tradnl"/>
        </w:rPr>
      </w:pPr>
    </w:p>
    <w:p w14:paraId="4C33B0AE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Ja, niżej podpisany/a</w:t>
      </w:r>
      <w:r w:rsidRPr="00ED2443">
        <w:rPr>
          <w:rStyle w:val="Znakiprzypiswdolnych"/>
          <w:rFonts w:ascii="Verdana" w:hAnsi="Verdana" w:cs="Verdana"/>
          <w:sz w:val="18"/>
          <w:szCs w:val="22"/>
        </w:rPr>
        <w:footnoteReference w:id="3"/>
      </w:r>
      <w:r w:rsidRPr="00ED2443">
        <w:rPr>
          <w:rFonts w:ascii="Verdana" w:hAnsi="Verdana" w:cs="Verdana"/>
          <w:sz w:val="18"/>
          <w:szCs w:val="22"/>
        </w:rPr>
        <w:t xml:space="preserve"> </w:t>
      </w:r>
      <w:r w:rsidRPr="00ED2443">
        <w:rPr>
          <w:rFonts w:ascii="Verdana" w:hAnsi="Verdana" w:cs="Verdana"/>
          <w:sz w:val="16"/>
          <w:szCs w:val="22"/>
        </w:rPr>
        <w:t>…</w:t>
      </w:r>
      <w:r w:rsidRPr="00ED2443">
        <w:rPr>
          <w:rFonts w:ascii="Verdana" w:hAnsi="Verdana" w:cs="Verdana"/>
          <w:sz w:val="16"/>
          <w:szCs w:val="18"/>
        </w:rPr>
        <w:t>………………………………………………………………………………………………………………………………….</w:t>
      </w:r>
    </w:p>
    <w:p w14:paraId="760DF433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(imię i nazwisko)</w:t>
      </w:r>
    </w:p>
    <w:p w14:paraId="105E4570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zamieszkały/a w …………………………………………………………………………………………………………………………………</w:t>
      </w:r>
    </w:p>
    <w:p w14:paraId="0B9A8560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(miejscowość, kod, ulica, nr domu)</w:t>
      </w:r>
    </w:p>
    <w:p w14:paraId="41FB6361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legitymujący/a się dowodem osobistym seria i numer ……………………………………………………………………</w:t>
      </w:r>
    </w:p>
    <w:p w14:paraId="64206038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wydanym przez ……………………………………………………………………………,  PESEL ………………………………………</w:t>
      </w:r>
    </w:p>
    <w:p w14:paraId="36F636C9" w14:textId="49183855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  <w:lang w:val="es-ES_tradnl"/>
        </w:rPr>
      </w:pPr>
      <w:r w:rsidRPr="00ED2443">
        <w:rPr>
          <w:rFonts w:ascii="Verdana" w:hAnsi="Verdana" w:cs="Verdana"/>
          <w:sz w:val="18"/>
          <w:szCs w:val="22"/>
          <w:lang w:val="es-ES_tradnl"/>
        </w:rPr>
        <w:t>nr telefonu ………………………………………</w:t>
      </w:r>
      <w:r w:rsidRPr="00ED2443">
        <w:rPr>
          <w:rFonts w:ascii="Verdana" w:hAnsi="Verdana" w:cs="Verdana"/>
          <w:sz w:val="12"/>
          <w:szCs w:val="22"/>
          <w:lang w:val="es-ES_tradnl"/>
        </w:rPr>
        <w:t>.</w:t>
      </w:r>
      <w:r w:rsidRPr="00ED2443">
        <w:rPr>
          <w:rFonts w:ascii="Verdana" w:hAnsi="Verdana" w:cs="Verdana"/>
          <w:sz w:val="18"/>
          <w:szCs w:val="22"/>
          <w:lang w:val="es-ES_tradnl"/>
        </w:rPr>
        <w:t>, adres e-mail …………………………………………………………</w:t>
      </w:r>
    </w:p>
    <w:p w14:paraId="3803845C" w14:textId="77777777" w:rsidR="00AE6C38" w:rsidRPr="00ED2443" w:rsidRDefault="00AE6C38" w:rsidP="00613F2C">
      <w:pPr>
        <w:spacing w:after="40" w:line="23" w:lineRule="atLeast"/>
        <w:jc w:val="both"/>
        <w:rPr>
          <w:rFonts w:ascii="Verdana" w:hAnsi="Verdana" w:cs="Verdana"/>
          <w:sz w:val="22"/>
          <w:szCs w:val="28"/>
          <w:lang w:val="es-ES_tradnl"/>
        </w:rPr>
      </w:pPr>
    </w:p>
    <w:p w14:paraId="6DD65709" w14:textId="79F98354" w:rsidR="001A30C2" w:rsidRPr="00ED2443" w:rsidRDefault="00AE6C38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22"/>
          <w:szCs w:val="28"/>
        </w:rPr>
        <w:t>p</w:t>
      </w:r>
      <w:r w:rsidR="001A30C2" w:rsidRPr="00ED2443">
        <w:rPr>
          <w:rFonts w:ascii="Verdana" w:hAnsi="Verdana" w:cs="Verdana"/>
          <w:sz w:val="18"/>
          <w:szCs w:val="22"/>
        </w:rPr>
        <w:t>osiadając prawo do dysponowania nieruchomością na podstawie: własności/współwłasności (użytkowania wieczystego/współużytkowania wieczystego) zlokalizowanej na: nr działki …………………….……………… obręb ……………………………………………… nr księgi wieczystej …………………………………………………………………………….</w:t>
      </w:r>
    </w:p>
    <w:p w14:paraId="52D5EDF4" w14:textId="77777777" w:rsidR="001A30C2" w:rsidRPr="00ED2443" w:rsidRDefault="001A30C2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4"/>
          <w:szCs w:val="22"/>
        </w:rPr>
        <w:t>Uwaga: w przypadku większej liczby współwłaścicieli należy wypełnić i podpisać dodatkowy formularz Deklaracji.</w:t>
      </w:r>
    </w:p>
    <w:p w14:paraId="741682E1" w14:textId="77777777" w:rsidR="001A30C2" w:rsidRPr="00ED2443" w:rsidRDefault="001A30C2" w:rsidP="00613F2C">
      <w:pPr>
        <w:spacing w:after="40" w:line="23" w:lineRule="atLeast"/>
        <w:jc w:val="both"/>
        <w:rPr>
          <w:rFonts w:ascii="Verdana" w:hAnsi="Verdana" w:cs="Verdana"/>
          <w:b/>
          <w:i/>
          <w:sz w:val="16"/>
          <w:szCs w:val="22"/>
        </w:rPr>
      </w:pPr>
    </w:p>
    <w:p w14:paraId="796FF289" w14:textId="77777777" w:rsidR="002B77B3" w:rsidRPr="00ED2443" w:rsidRDefault="002B77B3" w:rsidP="00613F2C">
      <w:pPr>
        <w:spacing w:after="40" w:line="23" w:lineRule="atLeast"/>
        <w:jc w:val="both"/>
        <w:rPr>
          <w:rFonts w:ascii="Verdana" w:hAnsi="Verdana" w:cs="Verdana"/>
          <w:sz w:val="18"/>
          <w:szCs w:val="22"/>
        </w:rPr>
      </w:pPr>
      <w:r w:rsidRPr="00ED2443">
        <w:rPr>
          <w:rFonts w:ascii="Verdana" w:hAnsi="Verdana" w:cs="Verdana"/>
          <w:sz w:val="18"/>
          <w:szCs w:val="22"/>
        </w:rPr>
        <w:t>deklaruję niniejszym wolę uczestnictwa w projekcie polegającym na zakupie i montażu instalacji z zakresu odnawialnych źródeł energii tj.:</w:t>
      </w:r>
    </w:p>
    <w:tbl>
      <w:tblPr>
        <w:tblW w:w="89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2268"/>
        <w:gridCol w:w="2102"/>
      </w:tblGrid>
      <w:tr w:rsidR="002B77B3" w:rsidRPr="00ED2443" w14:paraId="7F67C6A6" w14:textId="1DC7D85C" w:rsidTr="0037326B">
        <w:trPr>
          <w:trHeight w:val="8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F38D7F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lastRenderedPageBreak/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882312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t>Rodzaj instalacji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2B62C86" w14:textId="5ADF6439" w:rsidR="002B77B3" w:rsidRPr="00ED2443" w:rsidRDefault="002B77B3" w:rsidP="00613F2C">
            <w:pPr>
              <w:spacing w:after="40" w:line="23" w:lineRule="atLeast"/>
              <w:jc w:val="center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t>Wstawić</w:t>
            </w:r>
          </w:p>
          <w:p w14:paraId="31D6F95B" w14:textId="6534012D" w:rsidR="002B77B3" w:rsidRPr="00ED2443" w:rsidRDefault="002B77B3" w:rsidP="00613F2C">
            <w:pPr>
              <w:spacing w:after="40" w:line="23" w:lineRule="atLeast"/>
              <w:jc w:val="center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t>X przy wybranej, preferowanej instalacji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496B2290" w14:textId="77777777" w:rsidR="00266300" w:rsidRPr="00ED2443" w:rsidRDefault="00266300" w:rsidP="00613F2C">
            <w:pPr>
              <w:spacing w:after="40" w:line="23" w:lineRule="atLeast"/>
              <w:jc w:val="center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t>Wstawić</w:t>
            </w:r>
          </w:p>
          <w:p w14:paraId="16C40C6E" w14:textId="0B511B94" w:rsidR="002B77B3" w:rsidRPr="00ED2443" w:rsidRDefault="00266300" w:rsidP="00613F2C">
            <w:pPr>
              <w:spacing w:after="40" w:line="23" w:lineRule="atLeast"/>
              <w:jc w:val="center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t>X przy ewentualnej, dodatkowej instalacji*</w:t>
            </w:r>
          </w:p>
        </w:tc>
      </w:tr>
      <w:tr w:rsidR="002B77B3" w:rsidRPr="00ED2443" w14:paraId="672E943D" w14:textId="7A1D849D" w:rsidTr="0037326B">
        <w:trPr>
          <w:trHeight w:val="2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B3CC058" w14:textId="4FA6DBF3" w:rsidR="002B77B3" w:rsidRPr="00ED2443" w:rsidRDefault="002B77B3" w:rsidP="00613F2C">
            <w:pPr>
              <w:pStyle w:val="Akapitzlist"/>
              <w:numPr>
                <w:ilvl w:val="0"/>
                <w:numId w:val="9"/>
              </w:numPr>
              <w:spacing w:after="40" w:line="23" w:lineRule="atLeast"/>
              <w:ind w:left="340" w:hanging="379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BDB7D" w14:textId="79F66030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  <w:r w:rsidRPr="00ED2443">
              <w:rPr>
                <w:rFonts w:ascii="Verdana" w:hAnsi="Verdana" w:cs="Verdana"/>
                <w:sz w:val="18"/>
                <w:szCs w:val="22"/>
              </w:rPr>
              <w:t>Instalacja fotowoltaiczna – panele PV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103D5B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758520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</w:tr>
      <w:tr w:rsidR="002B77B3" w:rsidRPr="00ED2443" w14:paraId="7DC11F1C" w14:textId="6EA71072" w:rsidTr="0037326B">
        <w:trPr>
          <w:trHeight w:val="2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195AAD" w14:textId="27C4C34F" w:rsidR="002B77B3" w:rsidRPr="00ED2443" w:rsidRDefault="002B77B3" w:rsidP="00613F2C">
            <w:pPr>
              <w:pStyle w:val="Akapitzlist"/>
              <w:numPr>
                <w:ilvl w:val="0"/>
                <w:numId w:val="9"/>
              </w:numPr>
              <w:spacing w:after="40" w:line="23" w:lineRule="atLeast"/>
              <w:ind w:left="340" w:hanging="379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8582C" w14:textId="7CB58A29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  <w:r w:rsidRPr="00ED2443">
              <w:rPr>
                <w:rFonts w:ascii="Verdana" w:hAnsi="Verdana" w:cs="Verdana"/>
                <w:sz w:val="18"/>
                <w:szCs w:val="22"/>
              </w:rPr>
              <w:t xml:space="preserve">Powietrzna pompa ciepła </w:t>
            </w:r>
            <w:r w:rsidR="0016442D" w:rsidRPr="00ED2443">
              <w:rPr>
                <w:rFonts w:ascii="Verdana" w:hAnsi="Verdana" w:cs="Verdana"/>
                <w:sz w:val="18"/>
                <w:szCs w:val="22"/>
              </w:rPr>
              <w:t xml:space="preserve">c.o. + </w:t>
            </w:r>
            <w:r w:rsidRPr="00ED2443">
              <w:rPr>
                <w:rFonts w:ascii="Verdana" w:hAnsi="Verdana" w:cs="Verdana"/>
                <w:sz w:val="18"/>
                <w:szCs w:val="22"/>
              </w:rPr>
              <w:t>c.w.u.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1B41BC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ED369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</w:tr>
      <w:tr w:rsidR="002B77B3" w:rsidRPr="00ED2443" w14:paraId="50DDC3ED" w14:textId="11712F80" w:rsidTr="0037326B">
        <w:trPr>
          <w:trHeight w:val="2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D3681C" w14:textId="428563A6" w:rsidR="002B77B3" w:rsidRPr="00ED2443" w:rsidRDefault="002B77B3" w:rsidP="00613F2C">
            <w:pPr>
              <w:pStyle w:val="Akapitzlist"/>
              <w:numPr>
                <w:ilvl w:val="0"/>
                <w:numId w:val="9"/>
              </w:numPr>
              <w:spacing w:after="40" w:line="23" w:lineRule="atLeast"/>
              <w:ind w:left="340" w:hanging="379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DEC96" w14:textId="7283014F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  <w:r w:rsidRPr="00ED2443">
              <w:rPr>
                <w:rFonts w:ascii="Verdana" w:hAnsi="Verdana" w:cs="Verdana"/>
                <w:sz w:val="18"/>
                <w:szCs w:val="22"/>
              </w:rPr>
              <w:t>Powietrzna pompa ciepła c.w.u.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7A1E6B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7F87F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</w:tr>
      <w:tr w:rsidR="002B77B3" w:rsidRPr="00ED2443" w14:paraId="66157D13" w14:textId="0445066B" w:rsidTr="0037326B">
        <w:trPr>
          <w:trHeight w:val="2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B24545" w14:textId="124CA8C1" w:rsidR="002B77B3" w:rsidRPr="00ED2443" w:rsidRDefault="002B77B3" w:rsidP="00613F2C">
            <w:pPr>
              <w:pStyle w:val="Akapitzlist"/>
              <w:numPr>
                <w:ilvl w:val="0"/>
                <w:numId w:val="9"/>
              </w:numPr>
              <w:spacing w:after="40" w:line="23" w:lineRule="atLeast"/>
              <w:ind w:left="340" w:hanging="379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850AA" w14:textId="4DAD0BCE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  <w:r w:rsidRPr="00ED2443">
              <w:rPr>
                <w:rFonts w:ascii="Verdana" w:hAnsi="Verdana" w:cs="Verdana"/>
                <w:sz w:val="18"/>
                <w:szCs w:val="22"/>
              </w:rPr>
              <w:t>Kocioł na biomasę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DB797A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13E806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</w:tr>
    </w:tbl>
    <w:p w14:paraId="1EA7D864" w14:textId="78C1E348" w:rsidR="001A30C2" w:rsidRPr="00ED2443" w:rsidRDefault="00266300" w:rsidP="00613F2C">
      <w:pPr>
        <w:spacing w:after="40" w:line="23" w:lineRule="atLeast"/>
        <w:ind w:left="567"/>
        <w:jc w:val="both"/>
        <w:rPr>
          <w:rFonts w:ascii="Verdana" w:hAnsi="Verdana"/>
          <w:i/>
        </w:rPr>
      </w:pPr>
      <w:r w:rsidRPr="00ED2443">
        <w:rPr>
          <w:rFonts w:ascii="Verdana" w:hAnsi="Verdana" w:cs="Verdana"/>
          <w:sz w:val="18"/>
          <w:szCs w:val="22"/>
        </w:rPr>
        <w:t xml:space="preserve"> </w:t>
      </w:r>
      <w:r w:rsidRPr="00ED2443">
        <w:rPr>
          <w:rFonts w:ascii="Verdana" w:hAnsi="Verdana"/>
          <w:i/>
          <w:sz w:val="16"/>
        </w:rPr>
        <w:t>* Wypełnić w przypadku wyboru więcej niż jednego rodzaju instalacji OZE</w:t>
      </w:r>
      <w:r w:rsidR="00ED2443" w:rsidRPr="00ED2443">
        <w:rPr>
          <w:rFonts w:ascii="Verdana" w:hAnsi="Verdana"/>
          <w:i/>
          <w:sz w:val="16"/>
        </w:rPr>
        <w:t>, ale nie więcej niż dwa.</w:t>
      </w:r>
    </w:p>
    <w:p w14:paraId="28254879" w14:textId="77777777" w:rsidR="001A30C2" w:rsidRPr="00ED2443" w:rsidRDefault="001A30C2" w:rsidP="00613F2C">
      <w:pPr>
        <w:spacing w:after="40" w:line="23" w:lineRule="atLeast"/>
        <w:jc w:val="both"/>
        <w:rPr>
          <w:rFonts w:ascii="Verdana" w:hAnsi="Verdana" w:cs="Verdana"/>
          <w:bCs/>
          <w:iCs/>
          <w:sz w:val="16"/>
          <w:szCs w:val="22"/>
        </w:rPr>
      </w:pPr>
      <w:r w:rsidRPr="00ED2443">
        <w:rPr>
          <w:rFonts w:ascii="Verdana" w:hAnsi="Verdana" w:cs="Verdana"/>
          <w:b/>
          <w:i/>
          <w:sz w:val="16"/>
          <w:szCs w:val="22"/>
        </w:rPr>
        <w:tab/>
      </w:r>
    </w:p>
    <w:p w14:paraId="395A231F" w14:textId="51E6D5EB" w:rsidR="001A30C2" w:rsidRPr="00ED2443" w:rsidRDefault="001A30C2" w:rsidP="00613F2C">
      <w:pPr>
        <w:spacing w:after="12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</w:rPr>
        <w:t>Projekt będzie realizowany przez</w:t>
      </w:r>
      <w:r w:rsidRPr="00ED2443">
        <w:rPr>
          <w:rFonts w:ascii="Verdana" w:hAnsi="Verdana" w:cs="Verdana"/>
          <w:b/>
          <w:sz w:val="18"/>
        </w:rPr>
        <w:t xml:space="preserve"> Gminę Brąszewice</w:t>
      </w:r>
      <w:r w:rsidRPr="00ED2443">
        <w:rPr>
          <w:rFonts w:ascii="Verdana" w:hAnsi="Verdana" w:cs="Verdana"/>
          <w:sz w:val="18"/>
        </w:rPr>
        <w:t xml:space="preserve"> w przypadku otrzymania </w:t>
      </w:r>
      <w:r w:rsidRPr="00ED2443">
        <w:rPr>
          <w:rFonts w:ascii="Verdana" w:hAnsi="Verdana" w:cs="Verdana"/>
          <w:b/>
          <w:sz w:val="18"/>
        </w:rPr>
        <w:t xml:space="preserve">wsparcia finansowego ze środków pochodzących z Europejskiego Funduszu Rozwoju Regionalnego w ramach Regionalnego Programu Operacyjnego Województwa Łódzkiego na lata 2014-2020, </w:t>
      </w:r>
      <w:r w:rsidR="002B77B3" w:rsidRPr="00ED2443">
        <w:rPr>
          <w:rFonts w:ascii="Verdana" w:hAnsi="Verdana" w:cs="Verdana"/>
          <w:sz w:val="18"/>
        </w:rPr>
        <w:t>Oś Priorytetowa IV Gospodarka niskoemisyjna, Działanie IV.1 Odnawialne źródła energii, Poddziałanie IV.1.2 Odnawialne źródła energii.</w:t>
      </w:r>
    </w:p>
    <w:p w14:paraId="52023BF2" w14:textId="77777777" w:rsidR="001A30C2" w:rsidRPr="00ED2443" w:rsidRDefault="001A30C2" w:rsidP="00613F2C">
      <w:pPr>
        <w:spacing w:line="23" w:lineRule="atLeast"/>
        <w:jc w:val="both"/>
        <w:rPr>
          <w:rFonts w:ascii="Verdana" w:eastAsia="CourierNew" w:hAnsi="Verdana" w:cs="Verdana"/>
          <w:sz w:val="18"/>
          <w:szCs w:val="22"/>
          <w:lang w:eastAsia="en-US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Niniejszym wyrażam wolę poniesienia kosztów zakupu i montażu instalacji OZE w takiej części, w jakiej przewidziany będzie udział środków własnych przy realizacji Projektu.</w:t>
      </w:r>
    </w:p>
    <w:p w14:paraId="3AC28B08" w14:textId="01BF1805" w:rsidR="001A30C2" w:rsidRPr="00ED2443" w:rsidRDefault="001A30C2" w:rsidP="00613F2C">
      <w:pPr>
        <w:spacing w:before="120" w:after="40" w:line="23" w:lineRule="atLeast"/>
        <w:jc w:val="both"/>
        <w:rPr>
          <w:rFonts w:ascii="Verdana" w:hAnsi="Verdana"/>
        </w:rPr>
      </w:pPr>
      <w:r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Wartość dofinansowania może wynieść nie więcej niż 85% wartości kosztów kwalifikowalnych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 xml:space="preserve">, w szczególności 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70% kosztów kwalifikowalnych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 xml:space="preserve"> w przypadku montażu instalacji fotowoltaicznej i powietrznej pompy ciepła do co wraz z c.w.u</w:t>
      </w:r>
      <w:r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.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 xml:space="preserve">; 85% kosztów kwalifikowalnych 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w przypadku montażu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 xml:space="preserve"> p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owietrzn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ej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 xml:space="preserve"> pomp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y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 xml:space="preserve"> ciepła do c.w.u.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 xml:space="preserve"> lub kotła na biomasę</w:t>
      </w:r>
      <w:r w:rsidR="00F01649">
        <w:rPr>
          <w:rFonts w:ascii="Verdana" w:eastAsia="CourierNew" w:hAnsi="Verdana" w:cs="Verdana"/>
          <w:sz w:val="18"/>
          <w:szCs w:val="22"/>
          <w:lang w:eastAsia="en-US"/>
        </w:rPr>
        <w:t>.</w:t>
      </w:r>
    </w:p>
    <w:p w14:paraId="545C7CC2" w14:textId="77777777" w:rsidR="001A30C2" w:rsidRPr="00ED2443" w:rsidRDefault="001A30C2" w:rsidP="00613F2C">
      <w:pPr>
        <w:spacing w:before="120" w:after="40" w:line="23" w:lineRule="atLeast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b/>
          <w:sz w:val="18"/>
          <w:szCs w:val="22"/>
          <w:lang w:eastAsia="en-US"/>
        </w:rPr>
        <w:t xml:space="preserve">Oświadczam, że w przypadku uzyskania dofinansowania niniejszego projektu, zobowiązuję się do wpłacenia kwoty udziału własnego na wskazany przez Gminę Brąszewice rachunek bankowy, w celu realizacji tego projektu. </w:t>
      </w:r>
    </w:p>
    <w:p w14:paraId="7B2B09EC" w14:textId="77777777" w:rsidR="001A30C2" w:rsidRPr="00ED2443" w:rsidRDefault="001A30C2" w:rsidP="00613F2C">
      <w:pPr>
        <w:spacing w:before="120" w:after="40" w:line="23" w:lineRule="atLeast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b/>
          <w:sz w:val="18"/>
          <w:szCs w:val="22"/>
          <w:lang w:eastAsia="en-US"/>
        </w:rPr>
        <w:t xml:space="preserve">Jestem świadomy/a odpowiedzialności karnej za składanie fałszywych oświadczeń lub zatajenie prawdy, a podane przeze mnie dane </w:t>
      </w:r>
      <w:r w:rsidRPr="00ED2443">
        <w:rPr>
          <w:rFonts w:ascii="Verdana" w:hAnsi="Verdana" w:cs="Verdana"/>
          <w:b/>
          <w:sz w:val="18"/>
          <w:szCs w:val="22"/>
        </w:rPr>
        <w:t>są zgodne z prawdą i stanem faktycznym, w związku z tym oświadczam, że:</w:t>
      </w:r>
    </w:p>
    <w:p w14:paraId="3D288EB5" w14:textId="3E3A618D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5" w:hanging="425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Zapoznałem/</w:t>
      </w:r>
      <w:proofErr w:type="spellStart"/>
      <w:r w:rsidRPr="00ED2443">
        <w:rPr>
          <w:rFonts w:ascii="Verdana" w:hAnsi="Verdana" w:cs="Verdana"/>
          <w:sz w:val="18"/>
          <w:szCs w:val="22"/>
        </w:rPr>
        <w:t>am</w:t>
      </w:r>
      <w:proofErr w:type="spellEnd"/>
      <w:r w:rsidRPr="00ED2443">
        <w:rPr>
          <w:rFonts w:ascii="Verdana" w:hAnsi="Verdana" w:cs="Verdana"/>
          <w:sz w:val="18"/>
          <w:szCs w:val="22"/>
        </w:rPr>
        <w:t xml:space="preserve"> się z Regulaminem naboru zgłoszeń do projektu planowanego do przygotowania przez Gminę Brąszewice w ramach RPO WŁ 2014-2020</w:t>
      </w:r>
      <w:r w:rsidRPr="00ED2443">
        <w:rPr>
          <w:rFonts w:ascii="Verdana" w:hAnsi="Verdana" w:cs="Verdana"/>
          <w:b/>
          <w:sz w:val="18"/>
          <w:szCs w:val="22"/>
        </w:rPr>
        <w:t xml:space="preserve"> </w:t>
      </w:r>
      <w:r w:rsidRPr="00ED2443">
        <w:rPr>
          <w:rFonts w:ascii="Verdana" w:hAnsi="Verdana" w:cs="Verdana"/>
          <w:sz w:val="18"/>
          <w:szCs w:val="22"/>
        </w:rPr>
        <w:t xml:space="preserve">Oś Priorytetowa IV </w:t>
      </w:r>
      <w:r w:rsidRPr="00ED2443">
        <w:rPr>
          <w:rFonts w:ascii="Verdana" w:hAnsi="Verdana" w:cs="Verdana"/>
          <w:sz w:val="18"/>
          <w:szCs w:val="18"/>
        </w:rPr>
        <w:t>Gospodarka niskoemisyjna, Działanie IV.1 Odnawialne źródła energii, Poddziałanie IV.1.2 Odnawialne źródła energii</w:t>
      </w:r>
      <w:r w:rsidRPr="00ED2443">
        <w:rPr>
          <w:rFonts w:ascii="Verdana" w:hAnsi="Verdana" w:cs="Verdana"/>
          <w:sz w:val="18"/>
          <w:szCs w:val="22"/>
        </w:rPr>
        <w:t xml:space="preserve"> i akceptuję jego treść.</w:t>
      </w:r>
    </w:p>
    <w:p w14:paraId="57F785DA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5" w:hanging="425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Liczba osób zamieszkałych w budynku mieszkalnym, dla którego planowana jest instalacja w ramach niniejszego projektu, na dzień podpisania deklaracji wynosi: ……………</w:t>
      </w:r>
      <w:r w:rsidRPr="00ED2443">
        <w:rPr>
          <w:rFonts w:ascii="Verdana" w:eastAsia="CourierNew" w:hAnsi="Verdana" w:cs="Verdana"/>
          <w:sz w:val="12"/>
          <w:szCs w:val="22"/>
          <w:lang w:eastAsia="en-US"/>
        </w:rPr>
        <w:t>...</w:t>
      </w:r>
    </w:p>
    <w:p w14:paraId="4DD6DCB4" w14:textId="77777777" w:rsidR="001A30C2" w:rsidRPr="00ED2443" w:rsidRDefault="001A30C2" w:rsidP="00613F2C">
      <w:pPr>
        <w:pStyle w:val="Akapitzlist"/>
        <w:widowControl/>
        <w:numPr>
          <w:ilvl w:val="0"/>
          <w:numId w:val="1"/>
        </w:numPr>
        <w:autoSpaceDE/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Przekazuję prawo dysponowania niezbędną częścią w/w nieruchomości Gminie Brąszewice dla celów procedury aplikowania o dofinansowanie projektu z zakresu odnawialnych źródeł energii oraz jego realizacji, w przypadku uzyskania dofinansowania przez Gminę Brąszewice. Powyższe prawo przekazywane jest na czas określony (trwałości projektu, tj.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przez okres co najmniej 5 lat od </w:t>
      </w:r>
      <w:r w:rsidRPr="00ED2443">
        <w:rPr>
          <w:rFonts w:ascii="Verdana" w:hAnsi="Verdana" w:cs="Verdana"/>
          <w:sz w:val="18"/>
          <w:szCs w:val="22"/>
        </w:rPr>
        <w:t>zatwierdzenia końcowego wniosku o płatność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)</w:t>
      </w:r>
      <w:r w:rsidRPr="00ED2443">
        <w:rPr>
          <w:rFonts w:ascii="Verdana" w:hAnsi="Verdana" w:cs="Verdana"/>
          <w:sz w:val="18"/>
          <w:szCs w:val="22"/>
        </w:rPr>
        <w:t>. Wielkość użyczanej nieruchomości to niezbędna część dachu lub elewacji lub budynku gospodarczego lub gruntu oraz część wewnętrzna budynku mieszkalnego/gospodarczego o powierzchni niezbędnej do zainstalowania planowanej w ramach projektu instalacji i jej prawidłowego funkcjonowania.</w:t>
      </w:r>
    </w:p>
    <w:p w14:paraId="46DDBD6E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Oświadczam, że w budynku przeznaczonym do montażu instalacji </w:t>
      </w:r>
      <w:r w:rsidRPr="00ED2443">
        <w:rPr>
          <w:rFonts w:ascii="Verdana" w:eastAsia="CourierNew" w:hAnsi="Verdana" w:cs="Verdana"/>
          <w:b/>
          <w:sz w:val="18"/>
          <w:szCs w:val="22"/>
          <w:lang w:eastAsia="en-US"/>
        </w:rPr>
        <w:t>jest/nie jest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* prowadzona działalność gospodarcza, agroturystyczna, a obiekty, na których może zostać zamontowana instalacja są/nie są związane z prowadzeniem działalności rolniczej.</w:t>
      </w:r>
    </w:p>
    <w:p w14:paraId="43B90F36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Deklaruję pokrycie następujących kosztów:</w:t>
      </w:r>
    </w:p>
    <w:p w14:paraId="7C990CDE" w14:textId="180FA989" w:rsidR="001A30C2" w:rsidRPr="00ED2443" w:rsidRDefault="00ED2443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3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od 15 do 30 % kosztów kwalifikowanych zakupu i montażu instalacji. Wysokość wkładu własnego uzależniona jest od rodzaju wybranej </w:t>
      </w:r>
      <w:proofErr w:type="spellStart"/>
      <w:r w:rsidRPr="00ED2443">
        <w:rPr>
          <w:rFonts w:ascii="Verdana" w:hAnsi="Verdana" w:cs="Verdana"/>
          <w:sz w:val="18"/>
          <w:szCs w:val="22"/>
        </w:rPr>
        <w:t>mikroinstalacji</w:t>
      </w:r>
      <w:proofErr w:type="spellEnd"/>
      <w:r w:rsidRPr="00ED2443">
        <w:rPr>
          <w:rFonts w:ascii="Verdana" w:hAnsi="Verdana" w:cs="Verdana"/>
          <w:sz w:val="18"/>
          <w:szCs w:val="22"/>
        </w:rPr>
        <w:t xml:space="preserve"> OZE zgodnie z zapisem w pkt I.3</w:t>
      </w:r>
      <w:r w:rsidRPr="00ED2443">
        <w:rPr>
          <w:rFonts w:ascii="Verdana" w:hAnsi="Verdana" w:cs="Verdana"/>
          <w:sz w:val="18"/>
          <w:szCs w:val="22"/>
        </w:rPr>
        <w:t xml:space="preserve"> Regulaminu naboru zgłoszeń</w:t>
      </w:r>
      <w:r w:rsidR="001A30C2" w:rsidRPr="00ED2443">
        <w:rPr>
          <w:rFonts w:ascii="Verdana" w:hAnsi="Verdana" w:cs="Verdana"/>
          <w:sz w:val="18"/>
          <w:szCs w:val="22"/>
        </w:rPr>
        <w:t>;</w:t>
      </w:r>
    </w:p>
    <w:p w14:paraId="168FA14E" w14:textId="77777777" w:rsidR="001A30C2" w:rsidRPr="00ED2443" w:rsidRDefault="001A30C2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4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podatku VAT – </w:t>
      </w:r>
      <w:r w:rsidRPr="00ED2443">
        <w:rPr>
          <w:rFonts w:ascii="Verdana" w:eastAsia="Calibri" w:hAnsi="Verdana" w:cs="Verdana"/>
          <w:sz w:val="18"/>
        </w:rPr>
        <w:t>przewidywane stawki podatku VAT:</w:t>
      </w:r>
    </w:p>
    <w:p w14:paraId="020ECCAC" w14:textId="77777777" w:rsidR="00613F2C" w:rsidRPr="00ED2443" w:rsidRDefault="00613F2C" w:rsidP="00613F2C">
      <w:pPr>
        <w:numPr>
          <w:ilvl w:val="0"/>
          <w:numId w:val="6"/>
        </w:numPr>
        <w:spacing w:line="23" w:lineRule="atLeast"/>
        <w:ind w:left="1134"/>
        <w:jc w:val="both"/>
        <w:rPr>
          <w:rFonts w:ascii="Verdana" w:eastAsia="Calibri" w:hAnsi="Verdana" w:cs="Verdana"/>
          <w:sz w:val="18"/>
        </w:rPr>
      </w:pPr>
      <w:r w:rsidRPr="00ED2443">
        <w:rPr>
          <w:rFonts w:ascii="Verdana" w:eastAsia="Calibri" w:hAnsi="Verdana" w:cs="Verdana"/>
          <w:sz w:val="18"/>
        </w:rPr>
        <w:t>dla budynków o powierzchni użytkowej nie przekraczającej 300 m2 przewidywana stawka podatku VAT 8%,</w:t>
      </w:r>
    </w:p>
    <w:p w14:paraId="122F41D1" w14:textId="67303390" w:rsidR="00266300" w:rsidRPr="00ED2443" w:rsidRDefault="00613F2C" w:rsidP="00613F2C">
      <w:pPr>
        <w:numPr>
          <w:ilvl w:val="0"/>
          <w:numId w:val="6"/>
        </w:numPr>
        <w:spacing w:line="23" w:lineRule="atLeast"/>
        <w:ind w:left="1134"/>
        <w:jc w:val="both"/>
        <w:rPr>
          <w:rFonts w:ascii="Verdana" w:eastAsia="Calibri" w:hAnsi="Verdana" w:cs="Verdana"/>
          <w:sz w:val="18"/>
        </w:rPr>
      </w:pPr>
      <w:r w:rsidRPr="00ED2443">
        <w:rPr>
          <w:rFonts w:ascii="Verdana" w:eastAsia="Calibri" w:hAnsi="Verdana" w:cs="Verdana"/>
          <w:sz w:val="18"/>
        </w:rPr>
        <w:t>dla budynków o powierzchni użytkowej przekraczającej 300 m2 przewidywana stawka podatku VAT 8% tylko do części kwoty wpłaty Mieszkańca odpowiadającej udziałowi 300 m2 w całkowitej powierzchni użytkowej budynku mieszkalnego oraz stawka podatku VAT 23% do pozostałej części kwoty wpłaty Mieszkańca z tytułu uczestnictwa w projekcie. Szacowana wysokość wpłaty Mieszkańca obliczana będzie indywidualnie. Powyższe zgodne jest z zapisami art. 41 ust. 12c i ust. 2, z uwzględnieniem art. 146a pkt 2 Ustawy z dnia 11 marca 2004 r. o podatku od towarów i usług (Dz.U. 2020 poz. 106).</w:t>
      </w:r>
    </w:p>
    <w:p w14:paraId="4A63FAF7" w14:textId="77777777" w:rsidR="001A30C2" w:rsidRPr="00ED2443" w:rsidRDefault="001A30C2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3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lastRenderedPageBreak/>
        <w:t>innych niezbędnych kosztów nie objętych dofinansowaniem związanych m.in. z eksploatacją instalacji;</w:t>
      </w:r>
    </w:p>
    <w:p w14:paraId="789FB32A" w14:textId="75B08273" w:rsidR="001A30C2" w:rsidRPr="00ED2443" w:rsidRDefault="001A30C2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3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kosztów naprawy instalacji w przypadku, gdy uszkodzenie nie jest objęte gwarancją;</w:t>
      </w:r>
    </w:p>
    <w:p w14:paraId="0F897CE0" w14:textId="1C4DB896" w:rsidR="00ED2443" w:rsidRDefault="00ED2443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3"/>
        <w:jc w:val="both"/>
        <w:rPr>
          <w:rFonts w:ascii="Verdana" w:hAnsi="Verdana"/>
          <w:sz w:val="18"/>
          <w:szCs w:val="18"/>
        </w:rPr>
      </w:pPr>
      <w:r w:rsidRPr="00ED2443">
        <w:rPr>
          <w:rFonts w:ascii="Verdana" w:hAnsi="Verdana"/>
          <w:sz w:val="18"/>
          <w:szCs w:val="18"/>
        </w:rPr>
        <w:t>kosztów: przeróbki wewnętrznej instalacji grzejnikowej c.o.; kosztów instalacji poza kotłownią, prac związanych z adaptacją kotłowni lub budynku na potrzeby nowego źródła ciepła (w tym koszt opinii kominiarskiej przed realizacją inwestycji ); kosztów dostosowania dymnego przewodu kominowego oraz wentylacji i nawiewnej, wywiewnej – jeśli dotyczy</w:t>
      </w:r>
      <w:r>
        <w:rPr>
          <w:rFonts w:ascii="Verdana" w:hAnsi="Verdana"/>
          <w:sz w:val="18"/>
          <w:szCs w:val="18"/>
        </w:rPr>
        <w:t>;</w:t>
      </w:r>
    </w:p>
    <w:p w14:paraId="6CAF1793" w14:textId="14F13D5B" w:rsidR="00ED2443" w:rsidRPr="00ED2443" w:rsidRDefault="00ED2443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3"/>
        <w:jc w:val="both"/>
        <w:rPr>
          <w:rFonts w:ascii="Verdana" w:hAnsi="Verdana"/>
          <w:sz w:val="18"/>
          <w:szCs w:val="18"/>
        </w:rPr>
      </w:pPr>
      <w:r w:rsidRPr="00ED2443">
        <w:rPr>
          <w:rFonts w:ascii="Verdana" w:hAnsi="Verdana"/>
          <w:sz w:val="18"/>
          <w:szCs w:val="18"/>
        </w:rPr>
        <w:t>kosztów przystosowania wewnętrznej instalacji elektrycznej na potrzeby urządzeń instalacji OZE;</w:t>
      </w:r>
    </w:p>
    <w:p w14:paraId="21A93F81" w14:textId="77777777" w:rsidR="001A30C2" w:rsidRPr="00ED2443" w:rsidRDefault="001A30C2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4"/>
        <w:contextualSpacing w:val="0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w razie ich wystąpienia – dodatkowych kosztów niekwalifikowanych związanych z niestandardowymi warunkami, co zwiększy zużycie materiału lub konieczność dokonania modernizacji istniejących instalacji.</w:t>
      </w:r>
    </w:p>
    <w:p w14:paraId="74F60B68" w14:textId="77777777" w:rsidR="001A30C2" w:rsidRPr="00ED2443" w:rsidRDefault="001A30C2" w:rsidP="00613F2C">
      <w:pPr>
        <w:spacing w:before="60" w:after="60" w:line="23" w:lineRule="atLeast"/>
        <w:jc w:val="both"/>
        <w:rPr>
          <w:rFonts w:ascii="Verdana" w:hAnsi="Verdana"/>
          <w:b/>
        </w:rPr>
      </w:pPr>
      <w:r w:rsidRPr="00ED2443">
        <w:rPr>
          <w:rFonts w:ascii="Verdana" w:eastAsia="CourierNew" w:hAnsi="Verdana" w:cs="Verdana"/>
          <w:b/>
          <w:sz w:val="18"/>
          <w:szCs w:val="22"/>
          <w:lang w:eastAsia="en-US"/>
        </w:rPr>
        <w:t>Mam świadomość, że wysokość wkładu w kosztach inwestycji może ulec zmianie i zostanie ustalona po przeprowadzeniu procedury przetargowej na wybór Wykonawcy projektu przez Gminę Brąszewice, natomiast ostateczne rozliczenie mojego dofinansowania i wysokości wkładu własnego, zostanie dokonane po zatwierdzeniu końcowego wniosku o płatność przez IOK.</w:t>
      </w:r>
    </w:p>
    <w:p w14:paraId="1E2082EE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Udostępnię nieruchomość przedstawicielom Gminy Brąszewice oraz wykonawcom dla celów projektowych, montażu instalacji i eksploatacji urządzeń objętych projektem.</w:t>
      </w:r>
    </w:p>
    <w:p w14:paraId="604B9889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Zobowiązuję się do przedłożenia wszelkich niezbędnych dokumentów wymaganych przez IOK/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Gminę Brąszewice  </w:t>
      </w:r>
      <w:r w:rsidRPr="00ED2443">
        <w:rPr>
          <w:rFonts w:ascii="Verdana" w:hAnsi="Verdana" w:cs="Verdana"/>
          <w:sz w:val="18"/>
          <w:szCs w:val="22"/>
        </w:rPr>
        <w:t>do prawidłowej procedury aplikowania o środki i j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estem świadomy, że złożenie kompletu dokumentów zgłoszeniowych nie jest równoznaczne z zakwalifikowaniem mnie do projektu.</w:t>
      </w:r>
    </w:p>
    <w:p w14:paraId="4F27A2D3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Przyjmuję do wiadomości wymogi określone w Regulaminie naboru zgłoszeń, w szczególności dotyczące zakwalifikowania mieszkańca do projektu.</w:t>
      </w:r>
    </w:p>
    <w:p w14:paraId="3E9E5770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Przyjmuję do wiadomości, iż ostateczny dobór urządzenia, które zostanie zainstalowane, dokonany zostanie na podstawie zweryfikowanych informacji podanych w dokumentach zgłoszeniowych oraz oceny weryfikacji technicznej.</w:t>
      </w:r>
    </w:p>
    <w:p w14:paraId="5B8D34E9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Upoważniam Gminę Brąszewice do reprezentowania mnie przed wszystkimi organami administracji publicznej w trakcie procedur formalno-prawnych związanych z inwestycją objętą projektem.</w:t>
      </w:r>
    </w:p>
    <w:p w14:paraId="5333A496" w14:textId="4079172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Wyrażam zgodę na umieszczenie i utrzymywanie na powyższej nieruchomości, przez okres co najmniej 5 lat od </w:t>
      </w:r>
      <w:r w:rsidRPr="00ED2443">
        <w:rPr>
          <w:rFonts w:ascii="Verdana" w:hAnsi="Verdana" w:cs="Verdana"/>
          <w:sz w:val="18"/>
          <w:szCs w:val="22"/>
        </w:rPr>
        <w:t>zatwierdzenia końcowego wniosku o płatność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, zamontowanej instalacji oraz umieszczenie oznaczenia (</w:t>
      </w:r>
      <w:r w:rsidRPr="00ED2443">
        <w:rPr>
          <w:rFonts w:ascii="Verdana" w:hAnsi="Verdana" w:cs="Verdana"/>
          <w:sz w:val="18"/>
          <w:szCs w:val="18"/>
        </w:rPr>
        <w:t xml:space="preserve">oznaczenia logotypami </w:t>
      </w:r>
      <w:r w:rsidRPr="00ED2443">
        <w:rPr>
          <w:rFonts w:ascii="Verdana" w:eastAsia="CourierNew" w:hAnsi="Verdana" w:cs="Verdana"/>
          <w:sz w:val="18"/>
          <w:szCs w:val="18"/>
          <w:lang w:eastAsia="en-US"/>
        </w:rPr>
        <w:t>lub tablicy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 pamiątkowej) o sfinansowaniu projektu ze środków EFRR w ramach RPO WŁ na lata 2014 – 2020.</w:t>
      </w:r>
    </w:p>
    <w:p w14:paraId="7F3DF571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Przyjmuję do wiadomości, iż w przypadku, gdy konstrukcja i stan techniczny dachu lub elewacji na to nie pozwalają, nie będę mógł wziąć udziału w projekcie.</w:t>
      </w:r>
    </w:p>
    <w:p w14:paraId="06FDDFEC" w14:textId="65DBD130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Przyjmuję do wiadomości, iż projekt realizowany będzie tylko i wyłącznie w przypadku otrzymania przez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Gminę Brąszewice</w:t>
      </w:r>
      <w:r w:rsidRPr="00ED2443">
        <w:rPr>
          <w:rFonts w:ascii="Verdana" w:hAnsi="Verdana" w:cs="Verdana"/>
          <w:sz w:val="18"/>
          <w:szCs w:val="22"/>
        </w:rPr>
        <w:t xml:space="preserve"> dofinansowania </w:t>
      </w:r>
      <w:r w:rsidRPr="00ED2443">
        <w:rPr>
          <w:rFonts w:ascii="Verdana" w:hAnsi="Verdana" w:cs="Verdana"/>
          <w:sz w:val="18"/>
        </w:rPr>
        <w:t>i podpisania umowy</w:t>
      </w:r>
      <w:r w:rsidRPr="00ED2443">
        <w:rPr>
          <w:rFonts w:ascii="Verdana" w:hAnsi="Verdana" w:cs="Verdana"/>
          <w:sz w:val="16"/>
        </w:rPr>
        <w:t xml:space="preserve"> </w:t>
      </w:r>
      <w:r w:rsidRPr="00ED2443">
        <w:rPr>
          <w:rFonts w:ascii="Verdana" w:hAnsi="Verdana" w:cs="Verdana"/>
          <w:sz w:val="18"/>
          <w:szCs w:val="22"/>
        </w:rPr>
        <w:t>na jego realizację ze środków RPO WŁ na lata 2014-2020.</w:t>
      </w:r>
    </w:p>
    <w:p w14:paraId="54841B8D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F01649">
        <w:rPr>
          <w:rFonts w:ascii="Verdana" w:eastAsia="CourierNew" w:hAnsi="Verdana" w:cs="Verdana"/>
          <w:sz w:val="18"/>
          <w:szCs w:val="22"/>
          <w:lang w:eastAsia="en-US"/>
        </w:rPr>
        <w:t xml:space="preserve">Oświadczam, iż na dzień składania niniejszych dokumentów zgłoszeniowych </w:t>
      </w:r>
      <w:r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nie posiadam</w:t>
      </w:r>
      <w:r w:rsidRPr="00F01649">
        <w:rPr>
          <w:rFonts w:ascii="Verdana" w:eastAsia="CourierNew" w:hAnsi="Verdana" w:cs="Verdana"/>
          <w:sz w:val="18"/>
          <w:szCs w:val="22"/>
          <w:lang w:eastAsia="en-US"/>
        </w:rPr>
        <w:t xml:space="preserve"> jakichkolwiek zaległych zobowiązań finansowych wobec Gminy Brąszewice</w:t>
      </w:r>
      <w:r w:rsidRPr="00ED2443">
        <w:rPr>
          <w:rFonts w:ascii="Verdana" w:hAnsi="Verdana" w:cs="Verdana"/>
          <w:szCs w:val="22"/>
          <w:lang w:eastAsia="pl-PL"/>
        </w:rPr>
        <w:t xml:space="preserve">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z tytułu należności publiczno-prawnych i cywilno-prawnych (np. podatek od nieruchomości, opłata śmieciowa itd.) Przyjmuję do wiadomości, że w przypadku posiadania jakichkolwiek zaległych zobowiązań finansowych wobec Gminy Brąszewice, moje zgłoszenie zostanie wykluczone z udziału w projekcie.</w:t>
      </w:r>
    </w:p>
    <w:p w14:paraId="6B21E09D" w14:textId="77777777" w:rsidR="001A30C2" w:rsidRPr="00ED2443" w:rsidRDefault="001A30C2" w:rsidP="00613F2C">
      <w:pPr>
        <w:pStyle w:val="Akapitzlist"/>
        <w:spacing w:before="120" w:after="40" w:line="23" w:lineRule="atLeast"/>
        <w:ind w:left="284"/>
        <w:jc w:val="both"/>
        <w:rPr>
          <w:rFonts w:ascii="Verdana" w:eastAsia="CourierNew" w:hAnsi="Verdana" w:cs="Verdana"/>
          <w:sz w:val="6"/>
          <w:szCs w:val="22"/>
          <w:lang w:eastAsia="en-US"/>
        </w:rPr>
      </w:pPr>
    </w:p>
    <w:p w14:paraId="0DB2D290" w14:textId="77777777" w:rsidR="001A30C2" w:rsidRPr="00ED2443" w:rsidRDefault="001A30C2" w:rsidP="00613F2C">
      <w:pPr>
        <w:pStyle w:val="Akapitzlist"/>
        <w:spacing w:before="120" w:after="40" w:line="23" w:lineRule="atLeast"/>
        <w:ind w:left="0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Jednocześnie deklaruję, że po podpisaniu przez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Gminę Brąszewice </w:t>
      </w:r>
      <w:r w:rsidRPr="00ED2443">
        <w:rPr>
          <w:rFonts w:ascii="Verdana" w:hAnsi="Verdana" w:cs="Verdana"/>
          <w:sz w:val="18"/>
          <w:szCs w:val="22"/>
        </w:rPr>
        <w:t>z IOK umowy o dofinansowanie projektu na jego realizację, zobowiązuję się do niezwłocznego:</w:t>
      </w:r>
    </w:p>
    <w:p w14:paraId="2044849A" w14:textId="77777777" w:rsidR="001A30C2" w:rsidRPr="00ED2443" w:rsidRDefault="001A30C2" w:rsidP="00613F2C">
      <w:pPr>
        <w:pStyle w:val="Akapitzlist"/>
        <w:numPr>
          <w:ilvl w:val="0"/>
          <w:numId w:val="4"/>
        </w:numPr>
        <w:spacing w:after="40" w:line="23" w:lineRule="atLeast"/>
        <w:ind w:left="709" w:hanging="425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podpisania stosownej </w:t>
      </w:r>
      <w:r w:rsidRPr="00ED2443">
        <w:rPr>
          <w:rFonts w:ascii="Verdana" w:hAnsi="Verdana" w:cs="Verdana"/>
          <w:sz w:val="18"/>
        </w:rPr>
        <w:t>umowy Uczestnictwa</w:t>
      </w:r>
      <w:r w:rsidRPr="00ED2443">
        <w:rPr>
          <w:rFonts w:ascii="Verdana" w:hAnsi="Verdana" w:cs="Verdana"/>
          <w:sz w:val="16"/>
        </w:rPr>
        <w:t xml:space="preserve"> </w:t>
      </w:r>
      <w:r w:rsidRPr="00ED2443">
        <w:rPr>
          <w:rFonts w:ascii="Verdana" w:hAnsi="Verdana" w:cs="Verdana"/>
          <w:sz w:val="18"/>
        </w:rPr>
        <w:t>w projekcie</w:t>
      </w:r>
      <w:r w:rsidRPr="00ED2443">
        <w:rPr>
          <w:rFonts w:ascii="Verdana" w:hAnsi="Verdana" w:cs="Verdana"/>
          <w:sz w:val="18"/>
          <w:szCs w:val="22"/>
        </w:rPr>
        <w:t xml:space="preserve"> z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Gminą Brąszewice</w:t>
      </w:r>
      <w:r w:rsidRPr="00ED2443">
        <w:rPr>
          <w:rFonts w:ascii="Verdana" w:hAnsi="Verdana" w:cs="Verdana"/>
          <w:sz w:val="18"/>
          <w:szCs w:val="22"/>
        </w:rPr>
        <w:t>, dotyczącej ustalenia wzajemnych zobowiązań stron pod względem organizacyjnym i finansowym;</w:t>
      </w:r>
    </w:p>
    <w:p w14:paraId="7F9FDAD0" w14:textId="77777777" w:rsidR="001A30C2" w:rsidRPr="00ED2443" w:rsidRDefault="001A30C2" w:rsidP="00613F2C">
      <w:pPr>
        <w:pStyle w:val="Akapitzlist"/>
        <w:numPr>
          <w:ilvl w:val="0"/>
          <w:numId w:val="4"/>
        </w:numPr>
        <w:spacing w:after="40" w:line="23" w:lineRule="atLeast"/>
        <w:ind w:left="709" w:hanging="425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dokonania wpłaty wkładu własnego w terminach i na konto wskazane przez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Gminę Brąszewice</w:t>
      </w:r>
      <w:r w:rsidRPr="00ED2443">
        <w:rPr>
          <w:rFonts w:ascii="Verdana" w:hAnsi="Verdana" w:cs="Verdana"/>
          <w:sz w:val="18"/>
          <w:szCs w:val="22"/>
        </w:rPr>
        <w:t>.</w:t>
      </w:r>
    </w:p>
    <w:p w14:paraId="329A59B8" w14:textId="2598B302" w:rsidR="001A30C2" w:rsidRPr="00ED2443" w:rsidRDefault="001A30C2" w:rsidP="00613F2C">
      <w:pPr>
        <w:pStyle w:val="Akapitzlist"/>
        <w:spacing w:after="40" w:line="23" w:lineRule="atLeast"/>
        <w:ind w:left="709"/>
        <w:jc w:val="both"/>
        <w:rPr>
          <w:rFonts w:ascii="Verdana" w:hAnsi="Verdana"/>
        </w:rPr>
      </w:pPr>
      <w:r w:rsidRPr="00ED2443">
        <w:rPr>
          <w:rFonts w:ascii="Verdana" w:hAnsi="Verdana" w:cs="Verdana"/>
          <w:b/>
          <w:sz w:val="18"/>
          <w:szCs w:val="22"/>
        </w:rPr>
        <w:t>Przyjmuję do wiadomości, że</w:t>
      </w:r>
      <w:r w:rsidRPr="00ED2443">
        <w:rPr>
          <w:rFonts w:ascii="Verdana" w:hAnsi="Verdana" w:cs="Verdana"/>
          <w:sz w:val="18"/>
          <w:szCs w:val="22"/>
        </w:rPr>
        <w:t xml:space="preserve"> </w:t>
      </w:r>
      <w:r w:rsidRPr="00ED2443">
        <w:rPr>
          <w:rFonts w:ascii="Verdana" w:hAnsi="Verdana" w:cs="Verdana"/>
          <w:b/>
          <w:sz w:val="18"/>
          <w:szCs w:val="22"/>
        </w:rPr>
        <w:t>nie dokonanie przeze mnie wpłaty w podanym terminie i w określonej w</w:t>
      </w:r>
      <w:r w:rsidR="009B7EA4" w:rsidRPr="00ED2443">
        <w:rPr>
          <w:rFonts w:ascii="Verdana" w:hAnsi="Verdana" w:cs="Verdana"/>
          <w:b/>
          <w:sz w:val="18"/>
          <w:szCs w:val="22"/>
        </w:rPr>
        <w:t xml:space="preserve">ysokości, będzie równoznaczne z </w:t>
      </w:r>
      <w:r w:rsidRPr="00ED2443">
        <w:rPr>
          <w:rFonts w:ascii="Verdana" w:hAnsi="Verdana" w:cs="Verdana"/>
          <w:b/>
          <w:sz w:val="18"/>
          <w:szCs w:val="22"/>
        </w:rPr>
        <w:t>rezygnacją z mojego udziału w projekcie i rozwiązaniem umowy/umów;</w:t>
      </w:r>
    </w:p>
    <w:p w14:paraId="6670C0EE" w14:textId="77777777" w:rsidR="001A30C2" w:rsidRPr="00ED2443" w:rsidRDefault="001A30C2" w:rsidP="00613F2C">
      <w:pPr>
        <w:pStyle w:val="Akapitzlist"/>
        <w:numPr>
          <w:ilvl w:val="0"/>
          <w:numId w:val="4"/>
        </w:numPr>
        <w:spacing w:after="40" w:line="23" w:lineRule="atLeast"/>
        <w:ind w:left="709" w:hanging="425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złożenia ewentualnych dodatkowych dokumentów wymaganych przez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 Gminę Brąszewice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br/>
      </w:r>
      <w:r w:rsidRPr="00ED2443">
        <w:rPr>
          <w:rFonts w:ascii="Verdana" w:hAnsi="Verdana" w:cs="Verdana"/>
          <w:sz w:val="18"/>
          <w:szCs w:val="22"/>
        </w:rPr>
        <w:t>i dopełnienia wszelkich formalności w celu prawidłowej realizacji projektu.</w:t>
      </w:r>
    </w:p>
    <w:p w14:paraId="0EA6698B" w14:textId="77777777" w:rsidR="001A30C2" w:rsidRPr="00ED2443" w:rsidRDefault="001A30C2" w:rsidP="00613F2C">
      <w:pPr>
        <w:pStyle w:val="Akapitzlist"/>
        <w:spacing w:after="40" w:line="23" w:lineRule="atLeast"/>
        <w:ind w:left="502"/>
        <w:jc w:val="both"/>
        <w:rPr>
          <w:rFonts w:ascii="Verdana" w:hAnsi="Verdana" w:cs="Verdana"/>
          <w:sz w:val="18"/>
          <w:szCs w:val="22"/>
        </w:rPr>
      </w:pPr>
    </w:p>
    <w:p w14:paraId="212BAF5F" w14:textId="77777777" w:rsidR="001A30C2" w:rsidRPr="00ED2443" w:rsidRDefault="001A30C2" w:rsidP="00613F2C">
      <w:pPr>
        <w:spacing w:after="40" w:line="23" w:lineRule="atLeast"/>
        <w:jc w:val="both"/>
        <w:rPr>
          <w:rFonts w:ascii="Verdana" w:hAnsi="Verdana" w:cs="Verdana"/>
          <w:b/>
          <w:sz w:val="18"/>
          <w:szCs w:val="22"/>
        </w:rPr>
      </w:pPr>
      <w:r w:rsidRPr="00ED2443">
        <w:rPr>
          <w:rFonts w:ascii="Verdana" w:hAnsi="Verdana" w:cs="Verdana"/>
          <w:b/>
          <w:sz w:val="18"/>
          <w:szCs w:val="22"/>
        </w:rPr>
        <w:t>Niniejsza deklaracja ma zastosowanie tylko i wyłącznie do celów realizacji niniejszego projektu zarówno na etapie ubiegania się o dofinansowanie jak i w przypadku jego pozyskania.</w:t>
      </w:r>
    </w:p>
    <w:p w14:paraId="23F399FE" w14:textId="77777777" w:rsidR="001A30C2" w:rsidRPr="00ED2443" w:rsidRDefault="001A30C2" w:rsidP="00613F2C">
      <w:pPr>
        <w:spacing w:after="40" w:line="23" w:lineRule="atLeast"/>
        <w:jc w:val="both"/>
        <w:rPr>
          <w:rFonts w:ascii="Verdana" w:hAnsi="Verdana"/>
        </w:rPr>
      </w:pPr>
    </w:p>
    <w:p w14:paraId="53676DE1" w14:textId="77777777" w:rsidR="001A30C2" w:rsidRPr="00ED2443" w:rsidRDefault="001A30C2" w:rsidP="00613F2C">
      <w:pPr>
        <w:keepNext/>
        <w:widowControl/>
        <w:suppressAutoHyphens w:val="0"/>
        <w:autoSpaceDN w:val="0"/>
        <w:adjustRightInd w:val="0"/>
        <w:spacing w:after="240" w:line="23" w:lineRule="atLeast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b/>
          <w:bCs/>
          <w:sz w:val="18"/>
          <w:szCs w:val="18"/>
          <w:lang w:eastAsia="pl-PL"/>
        </w:rPr>
        <w:lastRenderedPageBreak/>
        <w:t>KLAUZULA INFORMACYJNA W PRZYPADKU ZBIERANIA DANYCH OD OSOBY, KTÓREJ DANE DOTYCZĄ</w:t>
      </w:r>
    </w:p>
    <w:p w14:paraId="41EF2AF4" w14:textId="77777777" w:rsidR="001A30C2" w:rsidRPr="00ED2443" w:rsidRDefault="001A30C2" w:rsidP="00613F2C">
      <w:pPr>
        <w:widowControl/>
        <w:suppressAutoHyphens w:val="0"/>
        <w:autoSpaceDN w:val="0"/>
        <w:adjustRightInd w:val="0"/>
        <w:spacing w:before="120" w:after="120" w:line="23" w:lineRule="atLeast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Informuję, że:</w:t>
      </w:r>
    </w:p>
    <w:p w14:paraId="0F4FA0CB" w14:textId="277C535F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 xml:space="preserve">administratorem Pana/Pani danych osobowych jest </w:t>
      </w:r>
      <w:r w:rsidR="00F01649">
        <w:rPr>
          <w:rFonts w:ascii="Verdana" w:hAnsi="Verdana"/>
          <w:sz w:val="18"/>
          <w:szCs w:val="18"/>
          <w:lang w:eastAsia="pl-PL"/>
        </w:rPr>
        <w:t>Wójt Gminy</w:t>
      </w:r>
      <w:r w:rsidR="00F01649" w:rsidRPr="00613F2C">
        <w:rPr>
          <w:rFonts w:ascii="Verdana" w:hAnsi="Verdana"/>
          <w:sz w:val="18"/>
          <w:szCs w:val="18"/>
          <w:lang w:eastAsia="pl-PL"/>
        </w:rPr>
        <w:t xml:space="preserve"> Brąszewice z siedzibą w </w:t>
      </w:r>
      <w:r w:rsidR="00F01649">
        <w:rPr>
          <w:rFonts w:ascii="Verdana" w:hAnsi="Verdana"/>
          <w:sz w:val="18"/>
          <w:szCs w:val="18"/>
          <w:lang w:eastAsia="pl-PL"/>
        </w:rPr>
        <w:t>Brąszewicach, ul. Sieradzka 98</w:t>
      </w:r>
      <w:r w:rsidR="00F01649" w:rsidRPr="00613F2C">
        <w:rPr>
          <w:rFonts w:ascii="Verdana" w:hAnsi="Verdana"/>
          <w:sz w:val="18"/>
          <w:szCs w:val="18"/>
          <w:lang w:eastAsia="pl-PL"/>
        </w:rPr>
        <w:t>, zwany dalej administratorem; administrator prowadzi operacje przetwarzania Pana/Pani danych osobowych</w:t>
      </w:r>
      <w:r w:rsidRPr="00ED2443">
        <w:rPr>
          <w:rFonts w:ascii="Verdana" w:hAnsi="Verdana"/>
          <w:sz w:val="18"/>
          <w:szCs w:val="18"/>
          <w:lang w:eastAsia="pl-PL"/>
        </w:rPr>
        <w:t>;</w:t>
      </w:r>
    </w:p>
    <w:p w14:paraId="7CD85087" w14:textId="2A49AB0D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 xml:space="preserve">inspektorem danych osobowych u administratora </w:t>
      </w:r>
      <w:r w:rsidR="00F01649" w:rsidRPr="00613F2C">
        <w:rPr>
          <w:rFonts w:ascii="Verdana" w:hAnsi="Verdana"/>
          <w:sz w:val="18"/>
          <w:szCs w:val="18"/>
          <w:lang w:eastAsia="pl-PL"/>
        </w:rPr>
        <w:t xml:space="preserve">jest </w:t>
      </w:r>
      <w:r w:rsidR="00F01649">
        <w:rPr>
          <w:rFonts w:ascii="Verdana" w:hAnsi="Verdana"/>
          <w:sz w:val="18"/>
          <w:szCs w:val="18"/>
          <w:lang w:eastAsia="pl-PL"/>
        </w:rPr>
        <w:t xml:space="preserve">Edyta </w:t>
      </w:r>
      <w:proofErr w:type="spellStart"/>
      <w:r w:rsidR="00F01649">
        <w:rPr>
          <w:rFonts w:ascii="Verdana" w:hAnsi="Verdana"/>
          <w:sz w:val="18"/>
          <w:szCs w:val="18"/>
          <w:lang w:eastAsia="pl-PL"/>
        </w:rPr>
        <w:t>Gęślak</w:t>
      </w:r>
      <w:proofErr w:type="spellEnd"/>
      <w:r w:rsidR="00F01649" w:rsidRPr="00613F2C">
        <w:rPr>
          <w:rFonts w:ascii="Verdana" w:hAnsi="Verdana"/>
          <w:sz w:val="18"/>
          <w:szCs w:val="18"/>
          <w:lang w:eastAsia="pl-PL"/>
        </w:rPr>
        <w:t xml:space="preserve">. e-mail: </w:t>
      </w:r>
      <w:hyperlink r:id="rId7" w:history="1">
        <w:r w:rsidR="00F01649" w:rsidRPr="005C716F">
          <w:rPr>
            <w:rStyle w:val="Hipercze"/>
            <w:rFonts w:ascii="Verdana" w:eastAsia="Calibri" w:hAnsi="Verdana" w:cs="Times New Roman"/>
            <w:sz w:val="18"/>
            <w:szCs w:val="18"/>
            <w:lang w:eastAsia="en-US"/>
          </w:rPr>
          <w:t>iod@braszewice.pl</w:t>
        </w:r>
      </w:hyperlink>
      <w:r w:rsidR="00F01649">
        <w:rPr>
          <w:rFonts w:ascii="Verdana" w:eastAsia="Calibri" w:hAnsi="Verdana" w:cs="Times New Roman"/>
          <w:sz w:val="18"/>
          <w:szCs w:val="18"/>
          <w:lang w:eastAsia="en-US"/>
        </w:rPr>
        <w:t xml:space="preserve">. </w:t>
      </w:r>
    </w:p>
    <w:p w14:paraId="11964182" w14:textId="133CA2C1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E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</w:rPr>
      </w:pPr>
      <w:r w:rsidRPr="00ED2443">
        <w:rPr>
          <w:rFonts w:ascii="Verdana" w:hAnsi="Verdana"/>
          <w:sz w:val="18"/>
          <w:szCs w:val="18"/>
          <w:lang w:eastAsia="pl-PL"/>
        </w:rPr>
        <w:t>Pana/Pani dane osobowe przetwarzane będą w celu realizacji wykonania</w:t>
      </w:r>
      <w:r w:rsidRPr="00ED2443">
        <w:rPr>
          <w:rFonts w:ascii="Verdana" w:hAnsi="Verdana"/>
          <w:b/>
          <w:sz w:val="18"/>
          <w:szCs w:val="18"/>
          <w:lang w:eastAsia="pl-PL"/>
        </w:rPr>
        <w:t xml:space="preserve"> </w:t>
      </w:r>
      <w:r w:rsidRPr="00ED2443">
        <w:rPr>
          <w:rFonts w:ascii="Verdana" w:hAnsi="Verdana" w:cs="Verdana"/>
          <w:sz w:val="18"/>
          <w:szCs w:val="18"/>
        </w:rPr>
        <w:t xml:space="preserve">zadania pn. „Montaż instalacji OZE na terenie Gminy Brąszewice”, w ramach planowanego do realizacji projektu pn. </w:t>
      </w:r>
      <w:r w:rsidRPr="00ED2443">
        <w:rPr>
          <w:rFonts w:ascii="Verdana" w:hAnsi="Verdana" w:cs="Verdana"/>
          <w:b/>
          <w:sz w:val="18"/>
          <w:szCs w:val="18"/>
        </w:rPr>
        <w:t>„Poprawa jakości powietrza poprzez zwiększenie udziału OZE w wytwarzaniu energii na terenie Gminy Brąszewice”</w:t>
      </w:r>
      <w:r w:rsidRPr="00ED2443">
        <w:rPr>
          <w:rFonts w:ascii="Verdana" w:hAnsi="Verdana" w:cs="Verdana"/>
          <w:sz w:val="18"/>
          <w:szCs w:val="18"/>
        </w:rPr>
        <w:t xml:space="preserve"> współfinansowanego ze środków Europejskiego Funduszu Rozwoju Regionalnego w ramach Regionalnego Programu Operacyjnego Województwa Łódzkiego na lata 2014-2020, Oś Priorytetowa IV Gospodarka niskoemisyjna, Działanie IV.1 Odnawialne źródła energii, Poddziałanie IV.1.2 Odnawialne źródła energii</w:t>
      </w:r>
      <w:r w:rsidRPr="00ED2443">
        <w:rPr>
          <w:rFonts w:ascii="Verdana" w:hAnsi="Verdana"/>
          <w:sz w:val="18"/>
          <w:szCs w:val="18"/>
          <w:lang w:eastAsia="pl-PL"/>
        </w:rPr>
        <w:t xml:space="preserve"> i będą udostępnione jedynie Wykonawcom na podstawie zawartych umów </w:t>
      </w:r>
      <w:r w:rsidRPr="00ED2443">
        <w:rPr>
          <w:rFonts w:ascii="Verdana" w:hAnsi="Verdana" w:cs="Verdana"/>
          <w:sz w:val="18"/>
          <w:szCs w:val="18"/>
        </w:rPr>
        <w:t>wyłącznie do celów realizacji niniejszego projektu zarówno na etapie ubiegania się o dofinansowanie jak i w przypadku jego pozyskania;</w:t>
      </w:r>
    </w:p>
    <w:p w14:paraId="4C5BD272" w14:textId="77777777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 xml:space="preserve">podstawą przetwarzania Pana/ Pani danych osobowych jest </w:t>
      </w:r>
      <w:r w:rsidRPr="00ED2443">
        <w:rPr>
          <w:rFonts w:ascii="Verdana" w:hAnsi="Verdana"/>
          <w:b/>
          <w:sz w:val="18"/>
          <w:szCs w:val="18"/>
          <w:lang w:eastAsia="pl-PL"/>
        </w:rPr>
        <w:t>art. 6 ust. 1b Rozporządzenia Parlamentu Europejskiego i Rady (UE) 2016/679 z dnia 27 kwietnia 2016 r. w sprawie ochrony osób fizycznych w związku z przetwarzaniem danych osobowych i w sprawie swobodnego przepływu takich danych oraz uchylenia dyrektywy 95/46/WE (RODO)</w:t>
      </w:r>
      <w:r w:rsidRPr="00ED2443">
        <w:rPr>
          <w:rFonts w:ascii="Verdana" w:hAnsi="Verdana"/>
          <w:sz w:val="18"/>
          <w:szCs w:val="18"/>
          <w:lang w:eastAsia="pl-PL"/>
        </w:rPr>
        <w:t>;</w:t>
      </w:r>
    </w:p>
    <w:p w14:paraId="79A53E6C" w14:textId="77777777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podanie danych jest niezbędne do zawarcia umowy, w przypadku niepodania danych niemożliwe jest zawarcie umowy;</w:t>
      </w:r>
    </w:p>
    <w:p w14:paraId="53589B5C" w14:textId="77777777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posiada Pan/ Pani prawo do:</w:t>
      </w:r>
    </w:p>
    <w:p w14:paraId="094D0871" w14:textId="77777777" w:rsidR="001A30C2" w:rsidRPr="00ED2443" w:rsidRDefault="001A30C2" w:rsidP="00613F2C">
      <w:pPr>
        <w:keepLines/>
        <w:widowControl/>
        <w:numPr>
          <w:ilvl w:val="0"/>
          <w:numId w:val="8"/>
        </w:numPr>
        <w:suppressAutoHyphens w:val="0"/>
        <w:autoSpaceDN w:val="0"/>
        <w:adjustRightInd w:val="0"/>
        <w:spacing w:before="120" w:line="23" w:lineRule="atLeast"/>
        <w:ind w:left="709" w:hanging="20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żądania od administratora dostępu do swoich danych osobowych, ich sprostowania, usunięcia lub ograniczenia przetwarzania danych osobowych,</w:t>
      </w:r>
    </w:p>
    <w:p w14:paraId="6B499FBB" w14:textId="77777777" w:rsidR="001A30C2" w:rsidRPr="00ED2443" w:rsidRDefault="001A30C2" w:rsidP="00613F2C">
      <w:pPr>
        <w:keepLines/>
        <w:widowControl/>
        <w:numPr>
          <w:ilvl w:val="0"/>
          <w:numId w:val="8"/>
        </w:numPr>
        <w:suppressAutoHyphens w:val="0"/>
        <w:autoSpaceDN w:val="0"/>
        <w:adjustRightInd w:val="0"/>
        <w:spacing w:after="120" w:line="23" w:lineRule="atLeast"/>
        <w:ind w:left="709" w:hanging="20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wniesienia skargi do organu nadzorczego.</w:t>
      </w:r>
    </w:p>
    <w:p w14:paraId="0281AA1F" w14:textId="77777777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Pana/Pani dane osobowe nie podlegają zautomatyzowanemu podejmowaniu decyzji, w tym profilowaniu;</w:t>
      </w:r>
    </w:p>
    <w:p w14:paraId="43680B01" w14:textId="77777777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Pana/Pani dane osobowe będą przechowywane wieczyście zgodnie z przepisami o archiwizacji tych danych.</w:t>
      </w:r>
    </w:p>
    <w:p w14:paraId="6E18136A" w14:textId="77777777" w:rsidR="009B7EA4" w:rsidRPr="00ED2443" w:rsidRDefault="009B7EA4" w:rsidP="00613F2C">
      <w:pPr>
        <w:widowControl/>
        <w:autoSpaceDE/>
        <w:spacing w:line="23" w:lineRule="atLeast"/>
        <w:contextualSpacing/>
        <w:jc w:val="both"/>
        <w:rPr>
          <w:rFonts w:ascii="Verdana" w:hAnsi="Verdana" w:cs="Verdana"/>
          <w:b/>
          <w:color w:val="5B9BD5"/>
          <w:sz w:val="18"/>
          <w:szCs w:val="22"/>
        </w:rPr>
      </w:pPr>
    </w:p>
    <w:p w14:paraId="2CADB27C" w14:textId="77777777" w:rsidR="009B7EA4" w:rsidRPr="00ED2443" w:rsidRDefault="009B7EA4" w:rsidP="00613F2C">
      <w:pPr>
        <w:widowControl/>
        <w:autoSpaceDE/>
        <w:spacing w:line="23" w:lineRule="atLeast"/>
        <w:contextualSpacing/>
        <w:jc w:val="both"/>
        <w:rPr>
          <w:rFonts w:ascii="Verdana" w:eastAsia="Calibri" w:hAnsi="Verdana" w:cs="Verdana"/>
          <w:b/>
          <w:sz w:val="18"/>
          <w:szCs w:val="22"/>
          <w:lang w:eastAsia="en-US"/>
        </w:rPr>
      </w:pPr>
    </w:p>
    <w:p w14:paraId="47B47EF1" w14:textId="77777777" w:rsidR="001A30C2" w:rsidRPr="00ED2443" w:rsidRDefault="001A30C2" w:rsidP="00613F2C">
      <w:pPr>
        <w:widowControl/>
        <w:autoSpaceDE/>
        <w:spacing w:line="23" w:lineRule="atLeast"/>
        <w:contextualSpacing/>
        <w:jc w:val="both"/>
        <w:rPr>
          <w:rFonts w:ascii="Verdana" w:eastAsia="Calibri" w:hAnsi="Verdana" w:cs="Verdana"/>
          <w:b/>
          <w:sz w:val="18"/>
          <w:szCs w:val="22"/>
          <w:lang w:eastAsia="en-US"/>
        </w:rPr>
      </w:pPr>
    </w:p>
    <w:p w14:paraId="7276CDDF" w14:textId="77777777" w:rsidR="001A30C2" w:rsidRPr="00ED2443" w:rsidRDefault="001A30C2" w:rsidP="00613F2C">
      <w:pPr>
        <w:widowControl/>
        <w:autoSpaceDE/>
        <w:spacing w:line="23" w:lineRule="atLeast"/>
        <w:contextualSpacing/>
        <w:jc w:val="both"/>
        <w:rPr>
          <w:rFonts w:ascii="Verdana" w:eastAsia="Calibri" w:hAnsi="Verdana" w:cs="Verdana"/>
          <w:b/>
          <w:sz w:val="18"/>
          <w:szCs w:val="22"/>
          <w:lang w:eastAsia="en-US"/>
        </w:rPr>
      </w:pPr>
    </w:p>
    <w:p w14:paraId="52C4DA8C" w14:textId="77777777" w:rsidR="001A30C2" w:rsidRPr="00ED2443" w:rsidRDefault="001A30C2" w:rsidP="00613F2C">
      <w:pPr>
        <w:widowControl/>
        <w:autoSpaceDE/>
        <w:spacing w:line="23" w:lineRule="atLeast"/>
        <w:contextualSpacing/>
        <w:jc w:val="both"/>
        <w:rPr>
          <w:rFonts w:ascii="Verdana" w:hAnsi="Verdana"/>
        </w:rPr>
      </w:pPr>
      <w:r w:rsidRPr="00ED2443">
        <w:rPr>
          <w:rFonts w:ascii="Verdana" w:eastAsia="Calibri" w:hAnsi="Verdana" w:cs="Verdana"/>
          <w:b/>
          <w:sz w:val="18"/>
          <w:szCs w:val="22"/>
          <w:lang w:eastAsia="en-US"/>
        </w:rPr>
        <w:t>Czytelne podpisy</w:t>
      </w:r>
      <w:r w:rsidRPr="00ED2443">
        <w:rPr>
          <w:rFonts w:ascii="Verdana" w:eastAsia="Calibri" w:hAnsi="Verdana" w:cs="Verdana"/>
          <w:sz w:val="18"/>
          <w:szCs w:val="22"/>
          <w:lang w:eastAsia="en-US"/>
        </w:rPr>
        <w:t xml:space="preserve"> osób posiadających tytuł prawny do dysponowania nieruchomością:</w:t>
      </w:r>
    </w:p>
    <w:p w14:paraId="6501147C" w14:textId="77777777" w:rsidR="001A30C2" w:rsidRPr="00ED2443" w:rsidRDefault="001A30C2" w:rsidP="00613F2C">
      <w:pPr>
        <w:widowControl/>
        <w:autoSpaceDE/>
        <w:spacing w:after="200" w:line="23" w:lineRule="atLeast"/>
        <w:contextualSpacing/>
        <w:jc w:val="both"/>
        <w:rPr>
          <w:rFonts w:ascii="Verdana" w:eastAsia="Calibri" w:hAnsi="Verdana" w:cs="Verdana"/>
          <w:sz w:val="18"/>
          <w:szCs w:val="22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3402"/>
        <w:gridCol w:w="3260"/>
      </w:tblGrid>
      <w:tr w:rsidR="001A30C2" w:rsidRPr="00ED2443" w14:paraId="079C79A8" w14:textId="77777777" w:rsidTr="0016442D">
        <w:tc>
          <w:tcPr>
            <w:tcW w:w="3119" w:type="dxa"/>
            <w:shd w:val="clear" w:color="auto" w:fill="auto"/>
            <w:vAlign w:val="bottom"/>
          </w:tcPr>
          <w:p w14:paraId="757BBAE6" w14:textId="77777777" w:rsidR="001A30C2" w:rsidRPr="00ED2443" w:rsidRDefault="001A30C2" w:rsidP="00613F2C">
            <w:pPr>
              <w:widowControl/>
              <w:autoSpaceDE/>
              <w:snapToGrid w:val="0"/>
              <w:spacing w:line="23" w:lineRule="atLeast"/>
              <w:ind w:left="34"/>
              <w:jc w:val="center"/>
              <w:rPr>
                <w:rFonts w:ascii="Verdana" w:eastAsia="CourierNew" w:hAnsi="Verdana" w:cs="Verdana"/>
                <w:sz w:val="16"/>
                <w:lang w:eastAsia="en-US"/>
              </w:rPr>
            </w:pPr>
          </w:p>
          <w:p w14:paraId="26BE124D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jc w:val="center"/>
              <w:rPr>
                <w:rFonts w:ascii="Verdana" w:eastAsia="CourierNew" w:hAnsi="Verdana" w:cs="Verdana"/>
                <w:sz w:val="16"/>
                <w:lang w:eastAsia="en-US"/>
              </w:rPr>
            </w:pPr>
          </w:p>
          <w:p w14:paraId="64D0DA7A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  <w:lang w:eastAsia="en-US"/>
              </w:rPr>
              <w:t>…………………………………</w:t>
            </w:r>
          </w:p>
          <w:p w14:paraId="3B5A779A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CourierNew" w:hAnsi="Verdana" w:cs="Verdana"/>
                <w:sz w:val="16"/>
                <w:lang w:eastAsia="en-US"/>
              </w:rPr>
              <w:t>podpis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18AB1D66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  <w:lang w:eastAsia="en-US"/>
              </w:rPr>
              <w:t>…………………………………</w:t>
            </w:r>
          </w:p>
          <w:p w14:paraId="77938C59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contextualSpacing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CourierNew" w:hAnsi="Verdana" w:cs="Verdana"/>
                <w:sz w:val="16"/>
                <w:lang w:eastAsia="en-US"/>
              </w:rPr>
              <w:t>podpis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727C184F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  <w:lang w:eastAsia="en-US"/>
              </w:rPr>
              <w:t>…………………………………</w:t>
            </w:r>
          </w:p>
          <w:p w14:paraId="1DBD70C8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contextualSpacing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CourierNew" w:hAnsi="Verdana" w:cs="Verdana"/>
                <w:sz w:val="16"/>
                <w:lang w:eastAsia="en-US"/>
              </w:rPr>
              <w:t>podpis</w:t>
            </w:r>
          </w:p>
        </w:tc>
      </w:tr>
      <w:tr w:rsidR="001A30C2" w:rsidRPr="00ED2443" w14:paraId="43525DF9" w14:textId="77777777" w:rsidTr="0016442D">
        <w:trPr>
          <w:trHeight w:val="816"/>
        </w:trPr>
        <w:tc>
          <w:tcPr>
            <w:tcW w:w="3119" w:type="dxa"/>
            <w:shd w:val="clear" w:color="auto" w:fill="auto"/>
            <w:vAlign w:val="bottom"/>
          </w:tcPr>
          <w:p w14:paraId="18F3E312" w14:textId="77777777" w:rsidR="001A30C2" w:rsidRPr="00ED2443" w:rsidRDefault="001A30C2" w:rsidP="00613F2C">
            <w:pPr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</w:rPr>
              <w:t>………………………………………</w:t>
            </w:r>
          </w:p>
          <w:p w14:paraId="5F5AF67D" w14:textId="77777777" w:rsidR="001A30C2" w:rsidRPr="00ED2443" w:rsidRDefault="001A30C2" w:rsidP="00613F2C">
            <w:pPr>
              <w:spacing w:after="60"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hAnsi="Verdana" w:cs="Verdana"/>
                <w:i/>
                <w:sz w:val="16"/>
              </w:rPr>
              <w:t>miejscowość i data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3FAF0828" w14:textId="77777777" w:rsidR="001A30C2" w:rsidRPr="00ED2443" w:rsidRDefault="001A30C2" w:rsidP="00613F2C">
            <w:pPr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</w:rPr>
              <w:t>………………………………………</w:t>
            </w:r>
          </w:p>
          <w:p w14:paraId="38D8ABD7" w14:textId="77777777" w:rsidR="001A30C2" w:rsidRPr="00ED2443" w:rsidRDefault="001A30C2" w:rsidP="00613F2C">
            <w:pPr>
              <w:spacing w:after="60"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hAnsi="Verdana" w:cs="Verdana"/>
                <w:i/>
                <w:sz w:val="16"/>
              </w:rPr>
              <w:t>miejscowość i data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6B45319E" w14:textId="77777777" w:rsidR="001A30C2" w:rsidRPr="00ED2443" w:rsidRDefault="001A30C2" w:rsidP="00613F2C">
            <w:pPr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</w:rPr>
              <w:t>………………………………………</w:t>
            </w:r>
          </w:p>
          <w:p w14:paraId="588D646C" w14:textId="77777777" w:rsidR="001A30C2" w:rsidRPr="00ED2443" w:rsidRDefault="001A30C2" w:rsidP="00613F2C">
            <w:pPr>
              <w:spacing w:after="60"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hAnsi="Verdana" w:cs="Verdana"/>
                <w:i/>
                <w:sz w:val="16"/>
              </w:rPr>
              <w:t>miejscowość i data</w:t>
            </w:r>
          </w:p>
        </w:tc>
      </w:tr>
    </w:tbl>
    <w:p w14:paraId="49EBF206" w14:textId="77777777" w:rsidR="001A30C2" w:rsidRPr="00ED2443" w:rsidRDefault="001A30C2" w:rsidP="00613F2C">
      <w:pPr>
        <w:spacing w:line="23" w:lineRule="atLeast"/>
        <w:jc w:val="both"/>
        <w:rPr>
          <w:rFonts w:ascii="Verdana" w:hAnsi="Verdana" w:cs="Verdana"/>
          <w:bCs/>
          <w:sz w:val="18"/>
          <w:szCs w:val="22"/>
          <w:u w:val="single"/>
        </w:rPr>
      </w:pPr>
    </w:p>
    <w:p w14:paraId="7BB09E7A" w14:textId="77777777" w:rsidR="001A30C2" w:rsidRPr="00ED2443" w:rsidRDefault="001A30C2" w:rsidP="00613F2C">
      <w:pPr>
        <w:spacing w:line="23" w:lineRule="atLeast"/>
        <w:jc w:val="both"/>
        <w:rPr>
          <w:rFonts w:ascii="Verdana" w:hAnsi="Verdana" w:cs="Verdana"/>
          <w:bCs/>
          <w:sz w:val="18"/>
          <w:szCs w:val="22"/>
          <w:u w:val="single"/>
        </w:rPr>
      </w:pPr>
    </w:p>
    <w:p w14:paraId="41BCA768" w14:textId="77777777" w:rsidR="001A30C2" w:rsidRPr="00ED2443" w:rsidRDefault="001A30C2" w:rsidP="00613F2C">
      <w:pPr>
        <w:spacing w:line="23" w:lineRule="atLeast"/>
        <w:jc w:val="both"/>
        <w:rPr>
          <w:rFonts w:ascii="Verdana" w:hAnsi="Verdana" w:cs="Verdana"/>
          <w:bCs/>
          <w:sz w:val="18"/>
          <w:szCs w:val="22"/>
          <w:u w:val="single"/>
        </w:rPr>
      </w:pPr>
    </w:p>
    <w:p w14:paraId="40432F5F" w14:textId="77777777" w:rsidR="001A30C2" w:rsidRPr="00ED2443" w:rsidRDefault="001A30C2" w:rsidP="00613F2C">
      <w:pPr>
        <w:spacing w:line="23" w:lineRule="atLeast"/>
        <w:jc w:val="both"/>
        <w:rPr>
          <w:rFonts w:ascii="Verdana" w:hAnsi="Verdana" w:cs="Verdana"/>
          <w:bCs/>
          <w:sz w:val="18"/>
          <w:szCs w:val="22"/>
          <w:u w:val="single"/>
        </w:rPr>
      </w:pPr>
    </w:p>
    <w:p w14:paraId="6C7D35DD" w14:textId="77777777" w:rsidR="001A30C2" w:rsidRPr="00ED2443" w:rsidRDefault="001A30C2" w:rsidP="00613F2C">
      <w:pPr>
        <w:spacing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bCs/>
          <w:sz w:val="18"/>
          <w:szCs w:val="22"/>
          <w:u w:val="single"/>
        </w:rPr>
        <w:t>Wraz z deklaracją uczestnictwa w projekcie składam następujące załączniki:</w:t>
      </w:r>
    </w:p>
    <w:p w14:paraId="1A883DC6" w14:textId="77777777" w:rsidR="001A30C2" w:rsidRPr="00ED2443" w:rsidRDefault="001A30C2" w:rsidP="00613F2C">
      <w:pPr>
        <w:spacing w:line="23" w:lineRule="atLeast"/>
        <w:jc w:val="both"/>
        <w:rPr>
          <w:rFonts w:ascii="Verdana" w:hAnsi="Verdana" w:cs="Verdana"/>
          <w:bCs/>
          <w:sz w:val="18"/>
          <w:szCs w:val="22"/>
          <w:u w:val="single"/>
        </w:rPr>
      </w:pPr>
    </w:p>
    <w:p w14:paraId="1F8823E1" w14:textId="0C52EDDB" w:rsidR="00F01649" w:rsidRPr="00F01649" w:rsidRDefault="00F01649" w:rsidP="00613F2C">
      <w:pPr>
        <w:numPr>
          <w:ilvl w:val="0"/>
          <w:numId w:val="2"/>
        </w:numPr>
        <w:tabs>
          <w:tab w:val="left" w:pos="709"/>
        </w:tabs>
        <w:spacing w:before="120" w:after="120" w:line="23" w:lineRule="atLeast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Ankieta doboru instalacji OZE;</w:t>
      </w:r>
    </w:p>
    <w:p w14:paraId="77B68A5A" w14:textId="196DACBA" w:rsidR="001A30C2" w:rsidRPr="00ED2443" w:rsidRDefault="001A30C2" w:rsidP="00613F2C">
      <w:pPr>
        <w:numPr>
          <w:ilvl w:val="0"/>
          <w:numId w:val="2"/>
        </w:numPr>
        <w:tabs>
          <w:tab w:val="left" w:pos="709"/>
        </w:tabs>
        <w:spacing w:before="120" w:after="120" w:line="23" w:lineRule="atLeast"/>
        <w:contextualSpacing/>
        <w:jc w:val="both"/>
        <w:rPr>
          <w:rFonts w:ascii="Verdana" w:hAnsi="Verdana"/>
        </w:rPr>
      </w:pPr>
      <w:r w:rsidRPr="00ED2443">
        <w:rPr>
          <w:rFonts w:ascii="Verdana" w:hAnsi="Verdana" w:cs="Verdana"/>
          <w:szCs w:val="22"/>
        </w:rPr>
        <w:t>Umowa użyczenia;</w:t>
      </w:r>
    </w:p>
    <w:p w14:paraId="4661A879" w14:textId="647BA30D" w:rsidR="0085629D" w:rsidRPr="00ED2443" w:rsidRDefault="001A30C2" w:rsidP="00613F2C">
      <w:pPr>
        <w:widowControl/>
        <w:numPr>
          <w:ilvl w:val="0"/>
          <w:numId w:val="2"/>
        </w:numPr>
        <w:tabs>
          <w:tab w:val="left" w:pos="709"/>
        </w:tabs>
        <w:suppressAutoHyphens w:val="0"/>
        <w:autoSpaceDE/>
        <w:spacing w:before="120" w:after="120" w:line="23" w:lineRule="atLeast"/>
        <w:contextualSpacing/>
        <w:rPr>
          <w:rFonts w:ascii="Verdana" w:hAnsi="Verdana"/>
        </w:rPr>
      </w:pPr>
      <w:r w:rsidRPr="00ED2443">
        <w:rPr>
          <w:rFonts w:ascii="Verdana" w:hAnsi="Verdana" w:cs="Verdana"/>
          <w:szCs w:val="22"/>
        </w:rPr>
        <w:t>Pełnomocnictwo</w:t>
      </w:r>
      <w:r w:rsidR="00F01649">
        <w:rPr>
          <w:rFonts w:ascii="Verdana" w:hAnsi="Verdana" w:cs="Verdana"/>
          <w:szCs w:val="22"/>
        </w:rPr>
        <w:t>.</w:t>
      </w:r>
      <w:r w:rsidR="00266300" w:rsidRPr="00ED2443">
        <w:rPr>
          <w:rStyle w:val="Znakiprzypiswdolnych"/>
          <w:rFonts w:ascii="Verdana" w:hAnsi="Verdana"/>
          <w:sz w:val="18"/>
        </w:rPr>
        <w:t xml:space="preserve"> (jeśli dotyczy)</w:t>
      </w:r>
    </w:p>
    <w:sectPr w:rsidR="0085629D" w:rsidRPr="00ED24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17AD6" w14:textId="77777777" w:rsidR="00BF57AD" w:rsidRDefault="00BF57AD" w:rsidP="001A30C2">
      <w:r>
        <w:separator/>
      </w:r>
    </w:p>
  </w:endnote>
  <w:endnote w:type="continuationSeparator" w:id="0">
    <w:p w14:paraId="3299994B" w14:textId="77777777" w:rsidR="00BF57AD" w:rsidRDefault="00BF57AD" w:rsidP="001A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New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16332" w14:textId="77777777" w:rsidR="0016442D" w:rsidRDefault="0016442D">
    <w:pPr>
      <w:pStyle w:val="Stopka"/>
      <w:jc w:val="right"/>
      <w:rPr>
        <w:rFonts w:ascii="Verdana" w:hAnsi="Verdana"/>
        <w:sz w:val="18"/>
        <w:szCs w:val="18"/>
      </w:rPr>
    </w:pPr>
  </w:p>
  <w:p w14:paraId="369768EE" w14:textId="77777777" w:rsidR="0016442D" w:rsidRPr="0011585B" w:rsidRDefault="0016442D">
    <w:pPr>
      <w:pStyle w:val="Stopka"/>
      <w:jc w:val="right"/>
      <w:rPr>
        <w:rFonts w:ascii="Verdana" w:hAnsi="Verdana"/>
        <w:sz w:val="18"/>
        <w:szCs w:val="18"/>
      </w:rPr>
    </w:pPr>
    <w:r w:rsidRPr="0011585B">
      <w:rPr>
        <w:rFonts w:ascii="Verdana" w:hAnsi="Verdana"/>
        <w:sz w:val="18"/>
        <w:szCs w:val="18"/>
      </w:rPr>
      <w:fldChar w:fldCharType="begin"/>
    </w:r>
    <w:r w:rsidRPr="0011585B">
      <w:rPr>
        <w:rFonts w:ascii="Verdana" w:hAnsi="Verdana"/>
        <w:sz w:val="18"/>
        <w:szCs w:val="18"/>
      </w:rPr>
      <w:instrText>PAGE   \* MERGEFORMAT</w:instrText>
    </w:r>
    <w:r w:rsidRPr="0011585B">
      <w:rPr>
        <w:rFonts w:ascii="Verdana" w:hAnsi="Verdana"/>
        <w:sz w:val="18"/>
        <w:szCs w:val="18"/>
      </w:rPr>
      <w:fldChar w:fldCharType="separate"/>
    </w:r>
    <w:r w:rsidR="00AE6C38">
      <w:rPr>
        <w:rFonts w:ascii="Verdana" w:hAnsi="Verdana"/>
        <w:noProof/>
        <w:sz w:val="18"/>
        <w:szCs w:val="18"/>
      </w:rPr>
      <w:t>5</w:t>
    </w:r>
    <w:r w:rsidRPr="0011585B">
      <w:rPr>
        <w:rFonts w:ascii="Verdana" w:hAnsi="Verdana"/>
        <w:sz w:val="18"/>
        <w:szCs w:val="18"/>
      </w:rPr>
      <w:fldChar w:fldCharType="end"/>
    </w:r>
  </w:p>
  <w:p w14:paraId="69A13E5C" w14:textId="77777777" w:rsidR="0016442D" w:rsidRDefault="001644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F7D32" w14:textId="77777777" w:rsidR="00BF57AD" w:rsidRDefault="00BF57AD" w:rsidP="001A30C2">
      <w:r>
        <w:separator/>
      </w:r>
    </w:p>
  </w:footnote>
  <w:footnote w:type="continuationSeparator" w:id="0">
    <w:p w14:paraId="215F9DD5" w14:textId="77777777" w:rsidR="00BF57AD" w:rsidRDefault="00BF57AD" w:rsidP="001A30C2">
      <w:r>
        <w:continuationSeparator/>
      </w:r>
    </w:p>
  </w:footnote>
  <w:footnote w:id="1">
    <w:p w14:paraId="1EA095D0" w14:textId="79BBBB8A" w:rsidR="0037326B" w:rsidRPr="00ED2443" w:rsidRDefault="0037326B" w:rsidP="0037326B">
      <w:pPr>
        <w:pStyle w:val="Tekstprzypisudolnego"/>
        <w:rPr>
          <w:rFonts w:ascii="Verdana" w:hAnsi="Verdana"/>
          <w:sz w:val="16"/>
          <w:szCs w:val="16"/>
        </w:rPr>
      </w:pPr>
      <w:r w:rsidRPr="00ED2443">
        <w:rPr>
          <w:rStyle w:val="Znakiprzypiswdolnych"/>
          <w:rFonts w:ascii="Verdana" w:hAnsi="Verdana"/>
          <w:sz w:val="16"/>
          <w:szCs w:val="16"/>
        </w:rPr>
        <w:footnoteRef/>
      </w:r>
      <w:r w:rsidRPr="00ED2443">
        <w:rPr>
          <w:rFonts w:ascii="Verdana" w:hAnsi="Verdana"/>
          <w:sz w:val="16"/>
          <w:szCs w:val="16"/>
          <w:vertAlign w:val="superscript"/>
        </w:rPr>
        <w:t>,2,3</w:t>
      </w:r>
      <w:r w:rsidRPr="00ED2443">
        <w:rPr>
          <w:rFonts w:ascii="Verdana" w:hAnsi="Verdana"/>
          <w:sz w:val="16"/>
          <w:szCs w:val="16"/>
        </w:rPr>
        <w:t xml:space="preserve"> W przypadku współwłasności proszę podać dane wszystkich współwłaścicieli.</w:t>
      </w:r>
    </w:p>
  </w:footnote>
  <w:footnote w:id="2">
    <w:p w14:paraId="21563AAC" w14:textId="6535A0DD" w:rsidR="0037326B" w:rsidRPr="00ED2443" w:rsidRDefault="0037326B" w:rsidP="0037326B">
      <w:pPr>
        <w:pStyle w:val="Tekstprzypisudolnego"/>
        <w:rPr>
          <w:rFonts w:ascii="Verdana" w:hAnsi="Verdana"/>
          <w:sz w:val="16"/>
          <w:szCs w:val="16"/>
        </w:rPr>
      </w:pPr>
    </w:p>
  </w:footnote>
  <w:footnote w:id="3">
    <w:p w14:paraId="4135F59D" w14:textId="4E1C4E9E" w:rsidR="0037326B" w:rsidRDefault="0037326B" w:rsidP="0037326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Verdana" w:hint="default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4" w15:restartNumberingAfterBreak="0">
    <w:nsid w:val="012C1444"/>
    <w:multiLevelType w:val="hybridMultilevel"/>
    <w:tmpl w:val="31DE5B76"/>
    <w:lvl w:ilvl="0" w:tplc="442EFE8A">
      <w:start w:val="1"/>
      <w:numFmt w:val="ordinal"/>
      <w:lvlText w:val="%1"/>
      <w:lvlJc w:val="left"/>
      <w:pPr>
        <w:ind w:left="720" w:hanging="360"/>
      </w:pPr>
      <w:rPr>
        <w:rFonts w:ascii="Verdana" w:hAnsi="Verdana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C912EB"/>
    <w:multiLevelType w:val="hybridMultilevel"/>
    <w:tmpl w:val="F2846EB8"/>
    <w:lvl w:ilvl="0" w:tplc="00000002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86F36"/>
    <w:multiLevelType w:val="hybridMultilevel"/>
    <w:tmpl w:val="5A7CB87C"/>
    <w:lvl w:ilvl="0" w:tplc="A2EE067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5B251DF"/>
    <w:multiLevelType w:val="hybridMultilevel"/>
    <w:tmpl w:val="FD380A18"/>
    <w:lvl w:ilvl="0" w:tplc="6636B4C2">
      <w:start w:val="42"/>
      <w:numFmt w:val="bullet"/>
      <w:lvlText w:val=""/>
      <w:lvlJc w:val="left"/>
      <w:pPr>
        <w:ind w:left="987" w:hanging="360"/>
      </w:pPr>
      <w:rPr>
        <w:rFonts w:ascii="Symbol" w:eastAsia="Times New Roman" w:hAnsi="Symbol" w:cs="Verdana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9A80E98"/>
    <w:multiLevelType w:val="hybridMultilevel"/>
    <w:tmpl w:val="19E26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909CB"/>
    <w:multiLevelType w:val="hybridMultilevel"/>
    <w:tmpl w:val="B616E34A"/>
    <w:lvl w:ilvl="0" w:tplc="B938303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15D78"/>
    <w:multiLevelType w:val="hybridMultilevel"/>
    <w:tmpl w:val="38F8E296"/>
    <w:lvl w:ilvl="0" w:tplc="A2EE0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001"/>
    <w:rsid w:val="001367EA"/>
    <w:rsid w:val="0016442D"/>
    <w:rsid w:val="001A30C2"/>
    <w:rsid w:val="00266300"/>
    <w:rsid w:val="002B77B3"/>
    <w:rsid w:val="0037326B"/>
    <w:rsid w:val="004B2348"/>
    <w:rsid w:val="00613F2C"/>
    <w:rsid w:val="00732BC2"/>
    <w:rsid w:val="007E308A"/>
    <w:rsid w:val="0085629D"/>
    <w:rsid w:val="00884001"/>
    <w:rsid w:val="0099414B"/>
    <w:rsid w:val="009B7EA4"/>
    <w:rsid w:val="00AE6C38"/>
    <w:rsid w:val="00BF57AD"/>
    <w:rsid w:val="00DB00B4"/>
    <w:rsid w:val="00ED2443"/>
    <w:rsid w:val="00F0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3225"/>
  <w15:docId w15:val="{E1ECA468-C67E-44BB-9745-9FD7B180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0C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A30C2"/>
    <w:rPr>
      <w:vertAlign w:val="superscript"/>
    </w:rPr>
  </w:style>
  <w:style w:type="paragraph" w:styleId="Akapitzlist">
    <w:name w:val="List Paragraph"/>
    <w:basedOn w:val="Normalny"/>
    <w:uiPriority w:val="34"/>
    <w:qFormat/>
    <w:rsid w:val="001A30C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1A30C2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30C2"/>
    <w:rPr>
      <w:rFonts w:ascii="Arial" w:eastAsia="Times New Roman" w:hAnsi="Arial" w:cs="Times New Roman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1A30C2"/>
  </w:style>
  <w:style w:type="character" w:customStyle="1" w:styleId="TekstprzypisudolnegoZnak">
    <w:name w:val="Tekst przypisu dolnego Znak"/>
    <w:basedOn w:val="Domylnaczcionkaakapitu"/>
    <w:link w:val="Tekstprzypisudolnego"/>
    <w:rsid w:val="001A30C2"/>
    <w:rPr>
      <w:rFonts w:ascii="Arial" w:eastAsia="Times New Roman" w:hAnsi="Arial" w:cs="Arial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0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0C2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F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F2C"/>
    <w:rPr>
      <w:rFonts w:ascii="Arial" w:eastAsia="Times New Roman" w:hAnsi="Arial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F2C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F016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1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9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brasze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</Pages>
  <Words>1834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Hołoweńko</dc:creator>
  <cp:keywords/>
  <dc:description/>
  <cp:lastModifiedBy>Joanna Hołoweńko</cp:lastModifiedBy>
  <cp:revision>8</cp:revision>
  <dcterms:created xsi:type="dcterms:W3CDTF">2020-03-04T11:03:00Z</dcterms:created>
  <dcterms:modified xsi:type="dcterms:W3CDTF">2021-03-22T12:14:00Z</dcterms:modified>
</cp:coreProperties>
</file>